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24E36" w14:textId="77777777" w:rsidR="008F2E1E" w:rsidRDefault="008F2E1E" w:rsidP="004A55F3">
      <w:pPr>
        <w:spacing w:before="120" w:line="240" w:lineRule="auto"/>
        <w:jc w:val="center"/>
        <w:outlineLvl w:val="0"/>
        <w:rPr>
          <w:rFonts w:ascii="Calibri" w:hAnsi="Calibri" w:cs="Arial"/>
          <w:b/>
          <w:szCs w:val="22"/>
          <w:lang w:eastAsia="pl-PL"/>
        </w:rPr>
      </w:pPr>
    </w:p>
    <w:p w14:paraId="729C8E29" w14:textId="067BAD41" w:rsidR="004A55F3" w:rsidRDefault="004A55F3" w:rsidP="004A55F3">
      <w:pPr>
        <w:spacing w:before="120" w:line="240" w:lineRule="auto"/>
        <w:jc w:val="center"/>
        <w:outlineLvl w:val="0"/>
        <w:rPr>
          <w:rFonts w:ascii="Calibri" w:hAnsi="Calibri" w:cs="Arial"/>
          <w:b/>
          <w:szCs w:val="22"/>
          <w:lang w:eastAsia="pl-PL"/>
        </w:rPr>
      </w:pPr>
      <w:r w:rsidRPr="003967A0">
        <w:rPr>
          <w:rFonts w:ascii="Calibri" w:hAnsi="Calibri" w:cs="Arial"/>
          <w:b/>
          <w:szCs w:val="22"/>
          <w:lang w:eastAsia="pl-PL"/>
        </w:rPr>
        <w:t xml:space="preserve">OŚWIADCZENIE </w:t>
      </w:r>
    </w:p>
    <w:p w14:paraId="5EB95195" w14:textId="77777777" w:rsidR="008F2E1E" w:rsidRPr="003967A0" w:rsidRDefault="008F2E1E" w:rsidP="004A55F3">
      <w:pPr>
        <w:spacing w:before="120" w:line="240" w:lineRule="auto"/>
        <w:jc w:val="center"/>
        <w:outlineLvl w:val="0"/>
        <w:rPr>
          <w:rFonts w:ascii="Calibri" w:hAnsi="Calibri" w:cs="Arial"/>
          <w:b/>
          <w:szCs w:val="22"/>
          <w:lang w:eastAsia="pl-PL"/>
        </w:rPr>
      </w:pPr>
    </w:p>
    <w:p w14:paraId="7B06BB9E" w14:textId="77777777" w:rsidR="004A55F3" w:rsidRPr="003967A0" w:rsidRDefault="004A55F3" w:rsidP="004A55F3">
      <w:pPr>
        <w:spacing w:before="120" w:line="240" w:lineRule="auto"/>
        <w:jc w:val="center"/>
        <w:outlineLvl w:val="0"/>
        <w:rPr>
          <w:rFonts w:ascii="Calibri" w:hAnsi="Calibri" w:cs="Arial"/>
          <w:b/>
          <w:szCs w:val="22"/>
          <w:lang w:eastAsia="pl-PL"/>
        </w:rPr>
      </w:pPr>
      <w:r w:rsidRPr="003967A0">
        <w:rPr>
          <w:rFonts w:ascii="Calibri" w:hAnsi="Calibri" w:cs="Arial"/>
          <w:b/>
          <w:szCs w:val="22"/>
          <w:lang w:eastAsia="pl-PL"/>
        </w:rPr>
        <w:t xml:space="preserve">producenta systemu </w:t>
      </w:r>
      <w:r w:rsidRPr="003967A0">
        <w:rPr>
          <w:rFonts w:ascii="Calibri" w:hAnsi="Calibri" w:cs="Arial"/>
          <w:b/>
          <w:bCs/>
          <w:szCs w:val="22"/>
          <w:lang w:eastAsia="pl-PL"/>
        </w:rPr>
        <w:t>dyspozytorskiego</w:t>
      </w:r>
      <w:r w:rsidRPr="003967A0">
        <w:rPr>
          <w:rFonts w:ascii="Calibri" w:hAnsi="Calibri" w:cs="Arial"/>
          <w:b/>
          <w:bCs/>
          <w:color w:val="0070C0"/>
          <w:sz w:val="20"/>
          <w:lang w:eastAsia="pl-PL"/>
        </w:rPr>
        <w:t xml:space="preserve"> </w:t>
      </w:r>
      <w:r w:rsidRPr="003967A0">
        <w:rPr>
          <w:rFonts w:ascii="Calibri" w:hAnsi="Calibri" w:cs="Arial"/>
          <w:b/>
          <w:bCs/>
          <w:szCs w:val="22"/>
          <w:lang w:eastAsia="pl-PL"/>
        </w:rPr>
        <w:t>zainstalowanego w Obszarowym Centrum Dyspozytorskim</w:t>
      </w:r>
    </w:p>
    <w:p w14:paraId="4C589EFF" w14:textId="77777777" w:rsidR="004A55F3" w:rsidRPr="003967A0" w:rsidRDefault="004A55F3" w:rsidP="004A55F3">
      <w:pPr>
        <w:spacing w:before="120" w:line="240" w:lineRule="auto"/>
        <w:jc w:val="center"/>
        <w:outlineLvl w:val="0"/>
        <w:rPr>
          <w:rFonts w:ascii="Calibri" w:hAnsi="Calibri" w:cs="Arial"/>
          <w:b/>
          <w:szCs w:val="22"/>
          <w:lang w:eastAsia="pl-PL"/>
        </w:rPr>
      </w:pPr>
    </w:p>
    <w:p w14:paraId="7ED88D8D" w14:textId="2953FEC2" w:rsidR="004A55F3" w:rsidRPr="003967A0" w:rsidRDefault="004A55F3" w:rsidP="004A55F3">
      <w:pPr>
        <w:spacing w:before="120" w:line="360" w:lineRule="auto"/>
        <w:outlineLvl w:val="0"/>
        <w:rPr>
          <w:rFonts w:ascii="Calibri" w:hAnsi="Calibri" w:cs="Arial"/>
          <w:bCs/>
          <w:iCs/>
          <w:sz w:val="20"/>
          <w:lang w:eastAsia="pl-PL"/>
        </w:rPr>
      </w:pPr>
      <w:r w:rsidRPr="003967A0">
        <w:rPr>
          <w:rFonts w:ascii="Calibri" w:hAnsi="Calibri" w:cs="Arial"/>
          <w:sz w:val="20"/>
          <w:lang w:eastAsia="pl-PL"/>
        </w:rPr>
        <w:t xml:space="preserve">Oświadczenie producenta systemu </w:t>
      </w:r>
      <w:r w:rsidRPr="003967A0">
        <w:rPr>
          <w:rFonts w:ascii="Calibri" w:hAnsi="Calibri" w:cs="Arial"/>
          <w:bCs/>
          <w:sz w:val="20"/>
          <w:lang w:eastAsia="pl-PL"/>
        </w:rPr>
        <w:t>dyspozytorskiego,</w:t>
      </w:r>
      <w:r w:rsidRPr="003967A0">
        <w:rPr>
          <w:rFonts w:ascii="Calibri" w:hAnsi="Calibri" w:cs="Arial"/>
          <w:sz w:val="20"/>
          <w:lang w:eastAsia="pl-PL"/>
        </w:rPr>
        <w:t xml:space="preserve"> firmy: …………………………………………………………………………………… z siedzibą: ……………………………………………………………………………….…………………...……, zobowiązuje się do wykonania prac </w:t>
      </w:r>
      <w:r w:rsidRPr="003967A0">
        <w:rPr>
          <w:rFonts w:ascii="Calibri" w:hAnsi="Calibri" w:cs="Arial"/>
          <w:bCs/>
          <w:sz w:val="20"/>
          <w:lang w:eastAsia="pl-PL"/>
        </w:rPr>
        <w:t xml:space="preserve">edycyjnych i konfiguracyjnych w systemie dyspozytorskim na potrzeby postępowania zakupowego nr </w:t>
      </w:r>
      <w:sdt>
        <w:sdtPr>
          <w:rPr>
            <w:rFonts w:ascii="Calibri" w:hAnsi="Calibri" w:cs="Arial"/>
            <w:b/>
            <w:bCs/>
            <w:sz w:val="20"/>
            <w:lang w:eastAsia="pl-PL"/>
          </w:rPr>
          <w:alias w:val="Słowa kluczowe"/>
          <w:tag w:val=""/>
          <w:id w:val="102008577"/>
          <w:placeholder>
            <w:docPart w:val="2E08281FB025453C9F78D6555759BB74"/>
          </w:placeholder>
          <w:dataBinding w:prefixMappings="xmlns:ns0='http://purl.org/dc/elements/1.1/' xmlns:ns1='http://schemas.openxmlformats.org/package/2006/metadata/core-properties' " w:xpath="/ns1:coreProperties[1]/ns1:keywords[1]" w:storeItemID="{6C3C8BC8-F283-45AE-878A-BAB7291924A1}"/>
          <w:text/>
        </w:sdtPr>
        <w:sdtEndPr/>
        <w:sdtContent>
          <w:r w:rsidR="002202AC" w:rsidRPr="003967A0">
            <w:rPr>
              <w:rFonts w:ascii="Calibri" w:hAnsi="Calibri" w:cs="Arial"/>
              <w:b/>
              <w:bCs/>
              <w:sz w:val="20"/>
              <w:lang w:eastAsia="pl-PL"/>
            </w:rPr>
            <w:t>POST/DYS/OSK/LZA/0</w:t>
          </w:r>
          <w:r w:rsidR="008F2E1E">
            <w:rPr>
              <w:rFonts w:ascii="Calibri" w:hAnsi="Calibri" w:cs="Arial"/>
              <w:b/>
              <w:bCs/>
              <w:sz w:val="20"/>
              <w:lang w:eastAsia="pl-PL"/>
            </w:rPr>
            <w:t>4512</w:t>
          </w:r>
          <w:r w:rsidR="002202AC" w:rsidRPr="003967A0">
            <w:rPr>
              <w:rFonts w:ascii="Calibri" w:hAnsi="Calibri" w:cs="Arial"/>
              <w:b/>
              <w:bCs/>
              <w:sz w:val="20"/>
              <w:lang w:eastAsia="pl-PL"/>
            </w:rPr>
            <w:t>/2025</w:t>
          </w:r>
        </w:sdtContent>
      </w:sdt>
      <w:r w:rsidRPr="003967A0">
        <w:rPr>
          <w:rFonts w:ascii="Calibri" w:hAnsi="Calibri" w:cs="Arial"/>
          <w:bCs/>
          <w:sz w:val="20"/>
          <w:lang w:eastAsia="pl-PL"/>
        </w:rPr>
        <w:t xml:space="preserve"> pt. </w:t>
      </w:r>
      <w:sdt>
        <w:sdtPr>
          <w:rPr>
            <w:rFonts w:asciiTheme="minorHAnsi" w:hAnsiTheme="minorHAnsi" w:cstheme="minorHAnsi"/>
            <w:b/>
            <w:sz w:val="20"/>
            <w:lang w:eastAsia="pl-PL"/>
          </w:rPr>
          <w:alias w:val="Tytuł"/>
          <w:tag w:val=""/>
          <w:id w:val="-1679726719"/>
          <w:placeholder>
            <w:docPart w:val="30202C785CAC410888095CBB8F4656F7"/>
          </w:placeholder>
          <w:dataBinding w:prefixMappings="xmlns:ns0='http://purl.org/dc/elements/1.1/' xmlns:ns1='http://schemas.openxmlformats.org/package/2006/metadata/core-properties' " w:xpath="/ns1:coreProperties[1]/ns0:title[1]" w:storeItemID="{6C3C8BC8-F283-45AE-878A-BAB7291924A1}"/>
          <w:text/>
        </w:sdtPr>
        <w:sdtContent>
          <w:r w:rsidR="008F2E1E" w:rsidRPr="008F2E1E">
            <w:rPr>
              <w:rFonts w:asciiTheme="minorHAnsi" w:hAnsiTheme="minorHAnsi" w:cstheme="minorHAnsi"/>
              <w:b/>
              <w:sz w:val="20"/>
              <w:lang w:eastAsia="pl-PL"/>
            </w:rPr>
            <w:t>Przyłączenie (w systemie zaprojektuj i wybuduj) do sieci dystrybucyjnej magazynów energii Kielce Wschód 1 w m. Kielce dz. 328/3, 328/21-22, Kielce Wschód 2 w m. Kielce dz. 328/3, 328/21-22, Kielce KZWM 1 w m. Kielce dz. 6/8, 1330/2, 1331/2, Kielce Karczówka 1 dz. 23 - RE Kielce grupa III</w:t>
          </w:r>
        </w:sdtContent>
      </w:sdt>
      <w:r w:rsidRPr="003967A0">
        <w:rPr>
          <w:rFonts w:asciiTheme="minorHAnsi" w:hAnsiTheme="minorHAnsi" w:cs="Arial"/>
          <w:b/>
          <w:sz w:val="20"/>
          <w:lang w:eastAsia="pl-PL"/>
        </w:rPr>
        <w:t xml:space="preserve"> </w:t>
      </w:r>
      <w:r w:rsidRPr="003967A0">
        <w:rPr>
          <w:rFonts w:ascii="Calibri" w:hAnsi="Calibri" w:cs="Arial"/>
          <w:bCs/>
          <w:iCs/>
          <w:sz w:val="20"/>
          <w:lang w:eastAsia="pl-PL"/>
        </w:rPr>
        <w:t>w zakresie złożonej oferty przez</w:t>
      </w:r>
    </w:p>
    <w:p w14:paraId="54BB5029" w14:textId="77777777" w:rsidR="004A55F3" w:rsidRPr="003967A0" w:rsidRDefault="004A55F3" w:rsidP="004A55F3">
      <w:pPr>
        <w:spacing w:before="120" w:line="360" w:lineRule="auto"/>
        <w:outlineLvl w:val="0"/>
        <w:rPr>
          <w:rFonts w:ascii="Calibri" w:hAnsi="Calibri" w:cs="Arial"/>
          <w:bCs/>
          <w:iCs/>
          <w:sz w:val="20"/>
          <w:lang w:eastAsia="pl-PL"/>
        </w:rPr>
      </w:pPr>
    </w:p>
    <w:p w14:paraId="30FF0B23" w14:textId="77777777" w:rsidR="004A55F3" w:rsidRPr="003967A0" w:rsidRDefault="004A55F3" w:rsidP="004A55F3">
      <w:pPr>
        <w:spacing w:before="120" w:line="360" w:lineRule="auto"/>
        <w:outlineLvl w:val="0"/>
        <w:rPr>
          <w:rFonts w:ascii="Calibri" w:hAnsi="Calibri" w:cs="Arial"/>
          <w:bCs/>
          <w:iCs/>
          <w:sz w:val="20"/>
          <w:lang w:eastAsia="pl-PL"/>
        </w:rPr>
      </w:pPr>
      <w:r w:rsidRPr="003967A0">
        <w:rPr>
          <w:rFonts w:ascii="Calibri" w:hAnsi="Calibri" w:cs="Arial"/>
          <w:bCs/>
          <w:iCs/>
          <w:sz w:val="20"/>
          <w:lang w:eastAsia="pl-PL"/>
        </w:rPr>
        <w:t>firmę: ………………………………………………………………………..…………………………………………..….………</w:t>
      </w:r>
    </w:p>
    <w:p w14:paraId="435B1A2D" w14:textId="77777777" w:rsidR="004A55F3" w:rsidRPr="003967A0" w:rsidRDefault="004A55F3" w:rsidP="004A55F3">
      <w:pPr>
        <w:spacing w:before="120" w:line="360" w:lineRule="auto"/>
        <w:outlineLvl w:val="0"/>
        <w:rPr>
          <w:rFonts w:ascii="Calibri" w:hAnsi="Calibri" w:cs="Arial"/>
          <w:bCs/>
          <w:iCs/>
          <w:sz w:val="20"/>
          <w:lang w:eastAsia="pl-PL"/>
        </w:rPr>
      </w:pPr>
    </w:p>
    <w:p w14:paraId="19080FBC" w14:textId="77777777" w:rsidR="004A55F3" w:rsidRPr="003967A0" w:rsidRDefault="004A55F3" w:rsidP="004A55F3">
      <w:pPr>
        <w:spacing w:before="120" w:line="360" w:lineRule="auto"/>
        <w:outlineLvl w:val="0"/>
        <w:rPr>
          <w:rFonts w:ascii="Calibri" w:hAnsi="Calibri" w:cs="Arial"/>
          <w:bCs/>
          <w:iCs/>
          <w:sz w:val="20"/>
          <w:lang w:eastAsia="pl-PL"/>
        </w:rPr>
      </w:pPr>
      <w:r w:rsidRPr="003967A0">
        <w:rPr>
          <w:rFonts w:ascii="Calibri" w:hAnsi="Calibri" w:cs="Arial"/>
          <w:bCs/>
          <w:iCs/>
          <w:sz w:val="20"/>
          <w:lang w:eastAsia="pl-PL"/>
        </w:rPr>
        <w:t>z siedzibą: ………………………………………………………………..……………………………………………….………,</w:t>
      </w:r>
    </w:p>
    <w:p w14:paraId="65505B8A" w14:textId="77777777" w:rsidR="004A55F3" w:rsidRPr="003967A0" w:rsidRDefault="004A55F3" w:rsidP="004A55F3">
      <w:pPr>
        <w:spacing w:before="120" w:line="360" w:lineRule="auto"/>
        <w:outlineLvl w:val="0"/>
        <w:rPr>
          <w:rFonts w:ascii="Calibri" w:hAnsi="Calibri" w:cs="Arial"/>
          <w:bCs/>
          <w:iCs/>
          <w:sz w:val="20"/>
          <w:lang w:eastAsia="pl-PL"/>
        </w:rPr>
      </w:pPr>
    </w:p>
    <w:p w14:paraId="56D49878" w14:textId="77777777" w:rsidR="004A55F3" w:rsidRPr="003967A0" w:rsidRDefault="004A55F3" w:rsidP="004A55F3">
      <w:pPr>
        <w:widowControl w:val="0"/>
        <w:adjustRightInd w:val="0"/>
        <w:spacing w:before="1440" w:line="240" w:lineRule="auto"/>
        <w:ind w:left="3686"/>
        <w:jc w:val="center"/>
        <w:rPr>
          <w:rFonts w:ascii="Calibri" w:hAnsi="Calibri" w:cs="Arial"/>
          <w:bCs/>
          <w:iCs/>
          <w:sz w:val="20"/>
          <w:lang w:eastAsia="pl-PL"/>
        </w:rPr>
      </w:pPr>
      <w:r w:rsidRPr="003967A0">
        <w:rPr>
          <w:rFonts w:ascii="Calibri" w:hAnsi="Calibri" w:cs="Arial"/>
          <w:bCs/>
          <w:iCs/>
          <w:sz w:val="20"/>
          <w:lang w:eastAsia="pl-PL"/>
        </w:rPr>
        <w:t>……………………………………………………………………………………………………</w:t>
      </w:r>
    </w:p>
    <w:p w14:paraId="34EA1D8B" w14:textId="77777777" w:rsidR="004A55F3" w:rsidRPr="003967A0" w:rsidRDefault="004A55F3" w:rsidP="004A55F3">
      <w:pPr>
        <w:widowControl w:val="0"/>
        <w:adjustRightInd w:val="0"/>
        <w:spacing w:line="240" w:lineRule="auto"/>
        <w:ind w:left="3686"/>
        <w:jc w:val="center"/>
        <w:rPr>
          <w:rFonts w:ascii="Calibri" w:hAnsi="Calibri" w:cs="Arial"/>
          <w:i/>
          <w:sz w:val="18"/>
          <w:szCs w:val="18"/>
          <w:lang w:eastAsia="pl-PL"/>
        </w:rPr>
      </w:pPr>
      <w:r w:rsidRPr="003967A0">
        <w:rPr>
          <w:rFonts w:ascii="Calibri" w:hAnsi="Calibri" w:cs="Arial"/>
          <w:i/>
          <w:sz w:val="18"/>
          <w:szCs w:val="18"/>
          <w:lang w:eastAsia="pl-PL"/>
        </w:rPr>
        <w:t xml:space="preserve">(data i podpis producenta systemu </w:t>
      </w:r>
      <w:r w:rsidRPr="003967A0">
        <w:rPr>
          <w:rFonts w:ascii="Calibri" w:hAnsi="Calibri" w:cs="Arial"/>
          <w:bCs/>
          <w:i/>
          <w:sz w:val="18"/>
          <w:szCs w:val="18"/>
          <w:lang w:eastAsia="pl-PL"/>
        </w:rPr>
        <w:t>dyspozytorskiego</w:t>
      </w:r>
      <w:r w:rsidRPr="003967A0">
        <w:rPr>
          <w:rFonts w:ascii="Calibri" w:hAnsi="Calibri" w:cs="Arial"/>
          <w:i/>
          <w:sz w:val="18"/>
          <w:szCs w:val="18"/>
          <w:lang w:eastAsia="pl-PL"/>
        </w:rPr>
        <w:t>)</w:t>
      </w:r>
    </w:p>
    <w:p w14:paraId="51D77F6D" w14:textId="6094DBA0" w:rsidR="00F24EC6" w:rsidRPr="003967A0" w:rsidRDefault="00F24EC6" w:rsidP="00F24EC6">
      <w:pPr>
        <w:ind w:right="68"/>
        <w:rPr>
          <w:rFonts w:asciiTheme="minorHAnsi" w:hAnsiTheme="minorHAnsi" w:cstheme="minorHAnsi"/>
          <w:i/>
          <w:sz w:val="16"/>
          <w:szCs w:val="16"/>
        </w:rPr>
      </w:pPr>
    </w:p>
    <w:p w14:paraId="49BA7399" w14:textId="2128B713" w:rsidR="008D09B2" w:rsidRPr="003967A0" w:rsidRDefault="008D09B2" w:rsidP="00F24EC6">
      <w:pPr>
        <w:ind w:right="68"/>
        <w:rPr>
          <w:rFonts w:asciiTheme="minorHAnsi" w:hAnsiTheme="minorHAnsi" w:cstheme="minorHAnsi"/>
          <w:i/>
          <w:sz w:val="16"/>
          <w:szCs w:val="16"/>
        </w:rPr>
      </w:pPr>
    </w:p>
    <w:p w14:paraId="32040F3F" w14:textId="6F53776D" w:rsidR="008D09B2" w:rsidRPr="00705F25" w:rsidRDefault="008D09B2" w:rsidP="00F24EC6">
      <w:pPr>
        <w:ind w:right="68"/>
        <w:rPr>
          <w:rFonts w:asciiTheme="minorHAnsi" w:hAnsiTheme="minorHAnsi" w:cstheme="minorHAnsi"/>
          <w:i/>
          <w:strike/>
          <w:sz w:val="16"/>
          <w:szCs w:val="16"/>
        </w:rPr>
      </w:pPr>
    </w:p>
    <w:p w14:paraId="6C5EBEC2" w14:textId="3C0F9744" w:rsidR="00C90B9C" w:rsidRPr="00705F25" w:rsidRDefault="00C90B9C" w:rsidP="00F24EC6">
      <w:pPr>
        <w:ind w:right="68"/>
        <w:rPr>
          <w:rFonts w:asciiTheme="minorHAnsi" w:hAnsiTheme="minorHAnsi" w:cstheme="minorHAnsi"/>
          <w:i/>
          <w:strike/>
          <w:sz w:val="16"/>
          <w:szCs w:val="16"/>
        </w:rPr>
      </w:pPr>
    </w:p>
    <w:p w14:paraId="3D2ADA61" w14:textId="2E18395A" w:rsidR="00C90B9C" w:rsidRPr="00705F25" w:rsidRDefault="00C90B9C" w:rsidP="00F24EC6">
      <w:pPr>
        <w:ind w:right="68"/>
        <w:rPr>
          <w:rFonts w:asciiTheme="minorHAnsi" w:hAnsiTheme="minorHAnsi" w:cstheme="minorHAnsi"/>
          <w:i/>
          <w:strike/>
          <w:sz w:val="16"/>
          <w:szCs w:val="16"/>
        </w:rPr>
      </w:pPr>
    </w:p>
    <w:p w14:paraId="725D06F6" w14:textId="053158A8" w:rsidR="00C90B9C" w:rsidRPr="00705F25" w:rsidRDefault="00C90B9C" w:rsidP="00F24EC6">
      <w:pPr>
        <w:ind w:right="68"/>
        <w:rPr>
          <w:rFonts w:asciiTheme="minorHAnsi" w:hAnsiTheme="minorHAnsi" w:cstheme="minorHAnsi"/>
          <w:i/>
          <w:strike/>
          <w:sz w:val="16"/>
          <w:szCs w:val="16"/>
        </w:rPr>
      </w:pPr>
    </w:p>
    <w:p w14:paraId="5122E7A4" w14:textId="6E5344C7" w:rsidR="00C90B9C" w:rsidRPr="00705F25" w:rsidRDefault="00C90B9C" w:rsidP="00F24EC6">
      <w:pPr>
        <w:ind w:right="68"/>
        <w:rPr>
          <w:rFonts w:asciiTheme="minorHAnsi" w:hAnsiTheme="minorHAnsi" w:cstheme="minorHAnsi"/>
          <w:i/>
          <w:strike/>
          <w:sz w:val="16"/>
          <w:szCs w:val="16"/>
        </w:rPr>
      </w:pPr>
    </w:p>
    <w:p w14:paraId="0B8270EB" w14:textId="47BF19A4" w:rsidR="00C90B9C" w:rsidRPr="00705F25" w:rsidRDefault="00C90B9C" w:rsidP="00F24EC6">
      <w:pPr>
        <w:ind w:right="68"/>
        <w:rPr>
          <w:rFonts w:asciiTheme="minorHAnsi" w:hAnsiTheme="minorHAnsi" w:cstheme="minorHAnsi"/>
          <w:i/>
          <w:strike/>
          <w:sz w:val="16"/>
          <w:szCs w:val="16"/>
        </w:rPr>
      </w:pPr>
    </w:p>
    <w:p w14:paraId="094792FB" w14:textId="792EFF3C" w:rsidR="00C90B9C" w:rsidRPr="00705F25" w:rsidRDefault="00C90B9C" w:rsidP="00F24EC6">
      <w:pPr>
        <w:ind w:right="68"/>
        <w:rPr>
          <w:rFonts w:asciiTheme="minorHAnsi" w:hAnsiTheme="minorHAnsi" w:cstheme="minorHAnsi"/>
          <w:i/>
          <w:strike/>
          <w:sz w:val="16"/>
          <w:szCs w:val="16"/>
        </w:rPr>
      </w:pPr>
    </w:p>
    <w:p w14:paraId="1B029790" w14:textId="2812A2EA" w:rsidR="00C90B9C" w:rsidRPr="00705F25" w:rsidRDefault="00C90B9C" w:rsidP="00F24EC6">
      <w:pPr>
        <w:ind w:right="68"/>
        <w:rPr>
          <w:rFonts w:asciiTheme="minorHAnsi" w:hAnsiTheme="minorHAnsi" w:cstheme="minorHAnsi"/>
          <w:i/>
          <w:strike/>
          <w:sz w:val="16"/>
          <w:szCs w:val="16"/>
        </w:rPr>
      </w:pPr>
    </w:p>
    <w:p w14:paraId="6E00B69C" w14:textId="7C1F5CB9" w:rsidR="00C90B9C" w:rsidRPr="00705F25" w:rsidRDefault="00C90B9C" w:rsidP="00F24EC6">
      <w:pPr>
        <w:ind w:right="68"/>
        <w:rPr>
          <w:rFonts w:asciiTheme="minorHAnsi" w:hAnsiTheme="minorHAnsi" w:cstheme="minorHAnsi"/>
          <w:i/>
          <w:strike/>
          <w:sz w:val="16"/>
          <w:szCs w:val="16"/>
        </w:rPr>
      </w:pPr>
    </w:p>
    <w:sectPr w:rsidR="00C90B9C" w:rsidRPr="00705F25"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45B75" w14:textId="77777777" w:rsidR="00C2419F" w:rsidRDefault="00C2419F" w:rsidP="004A302B">
      <w:pPr>
        <w:spacing w:line="240" w:lineRule="auto"/>
      </w:pPr>
      <w:r>
        <w:separator/>
      </w:r>
    </w:p>
  </w:endnote>
  <w:endnote w:type="continuationSeparator" w:id="0">
    <w:p w14:paraId="76512268" w14:textId="77777777" w:rsidR="00C2419F" w:rsidRDefault="00C2419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C2419F" w:rsidRPr="00DD5C5D" w:rsidRDefault="00C2419F" w:rsidP="00DD5C5D">
    <w:pPr>
      <w:pStyle w:val="Nagwek"/>
      <w:jc w:val="center"/>
      <w:rPr>
        <w:rFonts w:ascii="Calibri" w:hAnsi="Calibri"/>
        <w:bCs/>
        <w:sz w:val="16"/>
        <w:szCs w:val="16"/>
      </w:rPr>
    </w:pPr>
  </w:p>
  <w:p w14:paraId="30522759" w14:textId="3383AC46" w:rsidR="00C2419F" w:rsidRDefault="00C2419F"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11164">
      <w:rPr>
        <w:rFonts w:ascii="Calibri" w:hAnsi="Calibri"/>
        <w:bCs/>
        <w:noProof/>
        <w:sz w:val="16"/>
        <w:szCs w:val="16"/>
      </w:rPr>
      <w:t>15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11164">
      <w:rPr>
        <w:rFonts w:ascii="Calibri" w:hAnsi="Calibri"/>
        <w:bCs/>
        <w:noProof/>
        <w:sz w:val="16"/>
        <w:szCs w:val="16"/>
      </w:rPr>
      <w:t>15</w:t>
    </w:r>
    <w:r w:rsidRPr="00DD5C5D">
      <w:rPr>
        <w:rFonts w:ascii="Calibri" w:hAnsi="Calibri"/>
        <w:bCs/>
        <w:sz w:val="16"/>
        <w:szCs w:val="16"/>
      </w:rPr>
      <w:fldChar w:fldCharType="end"/>
    </w:r>
  </w:p>
  <w:p w14:paraId="3052275A" w14:textId="77777777" w:rsidR="00C2419F" w:rsidRDefault="00C24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CBD34" w14:textId="77777777" w:rsidR="00C2419F" w:rsidRDefault="00C2419F" w:rsidP="004A302B">
      <w:pPr>
        <w:spacing w:line="240" w:lineRule="auto"/>
      </w:pPr>
      <w:r>
        <w:separator/>
      </w:r>
    </w:p>
  </w:footnote>
  <w:footnote w:type="continuationSeparator" w:id="0">
    <w:p w14:paraId="4EA1A2F8" w14:textId="77777777" w:rsidR="00C2419F" w:rsidRDefault="00C2419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C2419F" w:rsidRDefault="00C2419F"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C4F94D" w14:textId="77777777" w:rsidR="00C2419F" w:rsidRDefault="00C2419F"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C2419F" w:rsidRPr="007B5834" w:rsidRDefault="00C2419F"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54951A46" w14:textId="7C6B59EB" w:rsidR="00C2419F" w:rsidRPr="00C2419F" w:rsidRDefault="00C2419F" w:rsidP="00C2419F">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sidR="008F2E1E">
          <w:rPr>
            <w:rFonts w:asciiTheme="minorHAnsi" w:hAnsiTheme="minorHAnsi" w:cs="Arial"/>
            <w:color w:val="000000"/>
            <w:sz w:val="18"/>
            <w:szCs w:val="18"/>
            <w:lang w:eastAsia="pl-PL"/>
          </w:rPr>
          <w:t>POST/DYS/OSK/LZA/04512/2025</w:t>
        </w:r>
      </w:sdtContent>
    </w:sdt>
    <w:r w:rsidRPr="00A31C7C">
      <w:rPr>
        <w:rFonts w:asciiTheme="minorHAnsi" w:hAnsiTheme="minorHAnsi" w:cstheme="minorHAnsi"/>
        <w:color w:val="4F81BD" w:themeColor="accent1"/>
      </w:rPr>
      <w:tab/>
    </w:r>
  </w:p>
  <w:p w14:paraId="4A5A1557" w14:textId="11562A0C" w:rsidR="00C2419F" w:rsidRPr="000F58B6" w:rsidRDefault="00C2419F"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 w15:restartNumberingAfterBreak="0">
    <w:nsid w:val="0A940FF2"/>
    <w:multiLevelType w:val="multilevel"/>
    <w:tmpl w:val="1ED8B8F0"/>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C4C7E4E"/>
    <w:multiLevelType w:val="multilevel"/>
    <w:tmpl w:val="D20224E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401DC"/>
    <w:multiLevelType w:val="multilevel"/>
    <w:tmpl w:val="A93CD4E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8D795E"/>
    <w:multiLevelType w:val="hybridMultilevel"/>
    <w:tmpl w:val="C2CEE29E"/>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74F5B16"/>
    <w:multiLevelType w:val="hybridMultilevel"/>
    <w:tmpl w:val="745C848C"/>
    <w:lvl w:ilvl="0" w:tplc="882475EE">
      <w:start w:val="1"/>
      <w:numFmt w:val="decimal"/>
      <w:lvlText w:val="%1."/>
      <w:lvlJc w:val="left"/>
      <w:pPr>
        <w:ind w:left="927" w:hanging="360"/>
      </w:pPr>
      <w:rPr>
        <w:rFonts w:asciiTheme="minorHAnsi" w:hAnsiTheme="minorHAnsi" w:cstheme="minorHAnsi" w:hint="default"/>
        <w:b w:val="0"/>
        <w:sz w:val="20"/>
        <w:szCs w:val="2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486A5B68"/>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29452AA"/>
    <w:multiLevelType w:val="hybridMultilevel"/>
    <w:tmpl w:val="6C12719E"/>
    <w:lvl w:ilvl="0" w:tplc="5F1C35C6">
      <w:start w:val="4"/>
      <w:numFmt w:val="upperRoman"/>
      <w:lvlText w:val="%1."/>
      <w:lvlJc w:val="left"/>
      <w:pPr>
        <w:ind w:left="4860" w:hanging="720"/>
      </w:pPr>
      <w:rPr>
        <w:rFonts w:hint="default"/>
      </w:rPr>
    </w:lvl>
    <w:lvl w:ilvl="1" w:tplc="04150019" w:tentative="1">
      <w:start w:val="1"/>
      <w:numFmt w:val="lowerLetter"/>
      <w:lvlText w:val="%2."/>
      <w:lvlJc w:val="left"/>
      <w:pPr>
        <w:ind w:left="5220" w:hanging="360"/>
      </w:pPr>
    </w:lvl>
    <w:lvl w:ilvl="2" w:tplc="0415001B" w:tentative="1">
      <w:start w:val="1"/>
      <w:numFmt w:val="lowerRoman"/>
      <w:lvlText w:val="%3."/>
      <w:lvlJc w:val="right"/>
      <w:pPr>
        <w:ind w:left="5940" w:hanging="180"/>
      </w:pPr>
    </w:lvl>
    <w:lvl w:ilvl="3" w:tplc="0415000F" w:tentative="1">
      <w:start w:val="1"/>
      <w:numFmt w:val="decimal"/>
      <w:lvlText w:val="%4."/>
      <w:lvlJc w:val="left"/>
      <w:pPr>
        <w:ind w:left="6660" w:hanging="360"/>
      </w:pPr>
    </w:lvl>
    <w:lvl w:ilvl="4" w:tplc="04150019" w:tentative="1">
      <w:start w:val="1"/>
      <w:numFmt w:val="lowerLetter"/>
      <w:lvlText w:val="%5."/>
      <w:lvlJc w:val="left"/>
      <w:pPr>
        <w:ind w:left="7380" w:hanging="360"/>
      </w:pPr>
    </w:lvl>
    <w:lvl w:ilvl="5" w:tplc="0415001B" w:tentative="1">
      <w:start w:val="1"/>
      <w:numFmt w:val="lowerRoman"/>
      <w:lvlText w:val="%6."/>
      <w:lvlJc w:val="right"/>
      <w:pPr>
        <w:ind w:left="8100" w:hanging="180"/>
      </w:pPr>
    </w:lvl>
    <w:lvl w:ilvl="6" w:tplc="0415000F" w:tentative="1">
      <w:start w:val="1"/>
      <w:numFmt w:val="decimal"/>
      <w:lvlText w:val="%7."/>
      <w:lvlJc w:val="left"/>
      <w:pPr>
        <w:ind w:left="8820" w:hanging="360"/>
      </w:pPr>
    </w:lvl>
    <w:lvl w:ilvl="7" w:tplc="04150019" w:tentative="1">
      <w:start w:val="1"/>
      <w:numFmt w:val="lowerLetter"/>
      <w:lvlText w:val="%8."/>
      <w:lvlJc w:val="left"/>
      <w:pPr>
        <w:ind w:left="9540" w:hanging="360"/>
      </w:pPr>
    </w:lvl>
    <w:lvl w:ilvl="8" w:tplc="0415001B" w:tentative="1">
      <w:start w:val="1"/>
      <w:numFmt w:val="lowerRoman"/>
      <w:lvlText w:val="%9."/>
      <w:lvlJc w:val="right"/>
      <w:pPr>
        <w:ind w:left="10260" w:hanging="180"/>
      </w:pPr>
    </w:lvl>
  </w:abstractNum>
  <w:abstractNum w:abstractNumId="19" w15:restartNumberingAfterBreak="0">
    <w:nsid w:val="24980919"/>
    <w:multiLevelType w:val="multilevel"/>
    <w:tmpl w:val="676AC7C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8114F47"/>
    <w:multiLevelType w:val="multilevel"/>
    <w:tmpl w:val="8C58809A"/>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2C8116C9"/>
    <w:multiLevelType w:val="hybridMultilevel"/>
    <w:tmpl w:val="93D01FDE"/>
    <w:lvl w:ilvl="0" w:tplc="1E46EBDC">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2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9002FB"/>
    <w:multiLevelType w:val="multilevel"/>
    <w:tmpl w:val="0ADA8FC4"/>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82468F"/>
    <w:multiLevelType w:val="hybridMultilevel"/>
    <w:tmpl w:val="4EE4EC4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36FD3C16"/>
    <w:multiLevelType w:val="hybridMultilevel"/>
    <w:tmpl w:val="4EAC83AA"/>
    <w:lvl w:ilvl="0" w:tplc="47202B8E">
      <w:start w:val="1"/>
      <w:numFmt w:val="decimal"/>
      <w:lvlText w:val="%1."/>
      <w:lvlJc w:val="left"/>
      <w:pPr>
        <w:ind w:left="3240" w:hanging="360"/>
      </w:pPr>
      <w:rPr>
        <w:rFonts w:hint="default"/>
        <w:b/>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A0BAA9C8">
      <w:start w:val="1"/>
      <w:numFmt w:val="decimal"/>
      <w:lvlText w:val="%4."/>
      <w:lvlJc w:val="left"/>
      <w:pPr>
        <w:ind w:left="5400" w:hanging="360"/>
      </w:pPr>
      <w:rPr>
        <w:strike w:val="0"/>
      </w:r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27" w15:restartNumberingAfterBreak="0">
    <w:nsid w:val="37667E07"/>
    <w:multiLevelType w:val="multilevel"/>
    <w:tmpl w:val="0366BF4E"/>
    <w:lvl w:ilvl="0">
      <w:start w:val="1"/>
      <w:numFmt w:val="decimal"/>
      <w:lvlText w:val="%1."/>
      <w:lvlJc w:val="left"/>
      <w:pPr>
        <w:ind w:left="720" w:hanging="360"/>
      </w:pPr>
      <w:rPr>
        <w:rFonts w:hint="default"/>
        <w:sz w:val="20"/>
        <w:szCs w:val="20"/>
      </w:rPr>
    </w:lvl>
    <w:lvl w:ilvl="1">
      <w:start w:val="1"/>
      <w:numFmt w:val="decimal"/>
      <w:isLgl/>
      <w:lvlText w:val="%1.%2."/>
      <w:lvlJc w:val="left"/>
      <w:pPr>
        <w:ind w:left="720" w:hanging="360"/>
      </w:pPr>
      <w:rPr>
        <w:rFonts w:asciiTheme="minorHAnsi" w:hAnsiTheme="minorHAnsi" w:cstheme="minorHAnsi" w:hint="default"/>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0B40D35C"/>
    <w:lvl w:ilvl="0">
      <w:start w:val="1"/>
      <w:numFmt w:val="decimal"/>
      <w:lvlText w:val="%1."/>
      <w:lvlJc w:val="left"/>
      <w:pPr>
        <w:ind w:left="360" w:hanging="360"/>
      </w:pPr>
      <w:rPr>
        <w:rFonts w:hint="default"/>
        <w:b/>
        <w:color w:val="365F91" w:themeColor="accent1" w:themeShade="BF"/>
        <w:sz w:val="20"/>
        <w:szCs w:val="20"/>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7AB50F1"/>
    <w:multiLevelType w:val="hybridMultilevel"/>
    <w:tmpl w:val="E23A77A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3DD12CE2"/>
    <w:multiLevelType w:val="hybridMultilevel"/>
    <w:tmpl w:val="10C6E2D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1" w15:restartNumberingAfterBreak="0">
    <w:nsid w:val="3EFD3CEF"/>
    <w:multiLevelType w:val="hybridMultilevel"/>
    <w:tmpl w:val="A436493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1E28AA0">
      <w:start w:val="1"/>
      <w:numFmt w:val="decimal"/>
      <w:lvlText w:val="%4."/>
      <w:lvlJc w:val="left"/>
      <w:pPr>
        <w:ind w:left="2880" w:hanging="360"/>
      </w:pPr>
      <w:rPr>
        <w:rFonts w:hint="default"/>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B618C5"/>
    <w:multiLevelType w:val="hybridMultilevel"/>
    <w:tmpl w:val="D48EEE3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444718FB"/>
    <w:multiLevelType w:val="hybridMultilevel"/>
    <w:tmpl w:val="FEDA9D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C285A3B"/>
    <w:multiLevelType w:val="multilevel"/>
    <w:tmpl w:val="36642A40"/>
    <w:lvl w:ilvl="0">
      <w:start w:val="1"/>
      <w:numFmt w:val="decimal"/>
      <w:lvlText w:val="%1."/>
      <w:lvlJc w:val="left"/>
      <w:pPr>
        <w:ind w:left="928"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55CE1A2A"/>
    <w:multiLevelType w:val="hybridMultilevel"/>
    <w:tmpl w:val="CA22118E"/>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6694991"/>
    <w:multiLevelType w:val="hybridMultilevel"/>
    <w:tmpl w:val="3BB6271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588A6ADB"/>
    <w:multiLevelType w:val="multilevel"/>
    <w:tmpl w:val="2082844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color w:val="000000" w:themeColor="text1"/>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AB81952"/>
    <w:multiLevelType w:val="hybridMultilevel"/>
    <w:tmpl w:val="076E4A2E"/>
    <w:lvl w:ilvl="0" w:tplc="4608120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EA0711"/>
    <w:multiLevelType w:val="multilevel"/>
    <w:tmpl w:val="821E5A3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22"/>
        </w:tabs>
        <w:ind w:left="1022" w:hanging="454"/>
      </w:pPr>
      <w:rPr>
        <w:rFonts w:hint="default"/>
        <w:b w:val="0"/>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50"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1" w15:restartNumberingAfterBreak="0">
    <w:nsid w:val="6A5D412C"/>
    <w:multiLevelType w:val="hybridMultilevel"/>
    <w:tmpl w:val="BE926F96"/>
    <w:lvl w:ilvl="0" w:tplc="49E2D10E">
      <w:start w:val="1"/>
      <w:numFmt w:val="decimal"/>
      <w:lvlText w:val="%1)"/>
      <w:lvlJc w:val="left"/>
      <w:pPr>
        <w:ind w:left="720" w:hanging="360"/>
      </w:pPr>
      <w:rPr>
        <w:rFonts w:asciiTheme="minorHAnsi" w:hAnsiTheme="minorHAnsi" w:cstheme="minorHAnsi" w:hint="default"/>
        <w:b w:val="0"/>
        <w:i w:val="0"/>
        <w:sz w:val="20"/>
        <w:szCs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2"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53"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5"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6DA63AA9"/>
    <w:multiLevelType w:val="multilevel"/>
    <w:tmpl w:val="7FEC13A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sz w:val="16"/>
        <w:szCs w:val="16"/>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5A46339"/>
    <w:multiLevelType w:val="hybridMultilevel"/>
    <w:tmpl w:val="A45CD38E"/>
    <w:lvl w:ilvl="0" w:tplc="1E46EBDC">
      <w:start w:val="1"/>
      <w:numFmt w:val="bullet"/>
      <w:lvlText w:val=""/>
      <w:lvlJc w:val="left"/>
      <w:pPr>
        <w:ind w:left="720" w:hanging="360"/>
      </w:pPr>
      <w:rPr>
        <w:rFonts w:ascii="Symbol" w:hAnsi="Symbol" w:hint="default"/>
      </w:rPr>
    </w:lvl>
    <w:lvl w:ilvl="1" w:tplc="1E46EBD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AD81180"/>
    <w:multiLevelType w:val="multilevel"/>
    <w:tmpl w:val="1C72BB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51"/>
        </w:tabs>
        <w:ind w:left="851" w:hanging="454"/>
      </w:pPr>
      <w:rPr>
        <w:rFonts w:hint="default"/>
        <w:color w:val="auto"/>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1"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BC628C0"/>
    <w:multiLevelType w:val="multilevel"/>
    <w:tmpl w:val="C3763428"/>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7821947">
    <w:abstractNumId w:val="28"/>
  </w:num>
  <w:num w:numId="2" w16cid:durableId="1805387617">
    <w:abstractNumId w:val="8"/>
  </w:num>
  <w:num w:numId="3" w16cid:durableId="579297032">
    <w:abstractNumId w:val="50"/>
  </w:num>
  <w:num w:numId="4" w16cid:durableId="963655040">
    <w:abstractNumId w:val="23"/>
  </w:num>
  <w:num w:numId="5" w16cid:durableId="11879159">
    <w:abstractNumId w:val="16"/>
  </w:num>
  <w:num w:numId="6" w16cid:durableId="1576743304">
    <w:abstractNumId w:val="35"/>
  </w:num>
  <w:num w:numId="7" w16cid:durableId="997614035">
    <w:abstractNumId w:val="61"/>
  </w:num>
  <w:num w:numId="8" w16cid:durableId="272252389">
    <w:abstractNumId w:val="14"/>
  </w:num>
  <w:num w:numId="9" w16cid:durableId="1163472703">
    <w:abstractNumId w:val="45"/>
  </w:num>
  <w:num w:numId="10" w16cid:durableId="731198130">
    <w:abstractNumId w:val="31"/>
  </w:num>
  <w:num w:numId="11" w16cid:durableId="925386061">
    <w:abstractNumId w:val="22"/>
  </w:num>
  <w:num w:numId="12" w16cid:durableId="14813798">
    <w:abstractNumId w:val="9"/>
  </w:num>
  <w:num w:numId="13" w16cid:durableId="633292541">
    <w:abstractNumId w:val="43"/>
  </w:num>
  <w:num w:numId="14" w16cid:durableId="179396327">
    <w:abstractNumId w:val="62"/>
  </w:num>
  <w:num w:numId="15" w16cid:durableId="1947300857">
    <w:abstractNumId w:val="19"/>
  </w:num>
  <w:num w:numId="16" w16cid:durableId="1861426389">
    <w:abstractNumId w:val="4"/>
  </w:num>
  <w:num w:numId="17" w16cid:durableId="9941460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1299083">
    <w:abstractNumId w:val="5"/>
  </w:num>
  <w:num w:numId="19" w16cid:durableId="328294800">
    <w:abstractNumId w:val="6"/>
  </w:num>
  <w:num w:numId="20" w16cid:durableId="734158402">
    <w:abstractNumId w:val="15"/>
  </w:num>
  <w:num w:numId="21" w16cid:durableId="1645812568">
    <w:abstractNumId w:val="34"/>
  </w:num>
  <w:num w:numId="22" w16cid:durableId="2143301528">
    <w:abstractNumId w:val="40"/>
  </w:num>
  <w:num w:numId="23" w16cid:durableId="222134148">
    <w:abstractNumId w:val="48"/>
  </w:num>
  <w:num w:numId="24" w16cid:durableId="153182870">
    <w:abstractNumId w:val="17"/>
  </w:num>
  <w:num w:numId="25" w16cid:durableId="427970041">
    <w:abstractNumId w:val="46"/>
  </w:num>
  <w:num w:numId="26" w16cid:durableId="12771043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78967813">
    <w:abstractNumId w:val="56"/>
  </w:num>
  <w:num w:numId="28" w16cid:durableId="1762067967">
    <w:abstractNumId w:val="53"/>
  </w:num>
  <w:num w:numId="29" w16cid:durableId="50871456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65698227">
    <w:abstractNumId w:val="26"/>
  </w:num>
  <w:num w:numId="31" w16cid:durableId="2038457226">
    <w:abstractNumId w:val="37"/>
  </w:num>
  <w:num w:numId="32" w16cid:durableId="536507851">
    <w:abstractNumId w:val="3"/>
  </w:num>
  <w:num w:numId="33" w16cid:durableId="463355533">
    <w:abstractNumId w:val="38"/>
  </w:num>
  <w:num w:numId="34" w16cid:durableId="271017961">
    <w:abstractNumId w:val="52"/>
    <w:lvlOverride w:ilvl="0">
      <w:startOverride w:val="1"/>
    </w:lvlOverride>
    <w:lvlOverride w:ilvl="1"/>
    <w:lvlOverride w:ilvl="2"/>
    <w:lvlOverride w:ilvl="3"/>
    <w:lvlOverride w:ilvl="4"/>
    <w:lvlOverride w:ilvl="5"/>
    <w:lvlOverride w:ilvl="6"/>
    <w:lvlOverride w:ilvl="7"/>
    <w:lvlOverride w:ilvl="8"/>
  </w:num>
  <w:num w:numId="35" w16cid:durableId="1297640096">
    <w:abstractNumId w:val="55"/>
  </w:num>
  <w:num w:numId="36" w16cid:durableId="579950708">
    <w:abstractNumId w:val="7"/>
  </w:num>
  <w:num w:numId="37" w16cid:durableId="1327707799">
    <w:abstractNumId w:val="54"/>
  </w:num>
  <w:num w:numId="38" w16cid:durableId="723409851">
    <w:abstractNumId w:val="57"/>
  </w:num>
  <w:num w:numId="39" w16cid:durableId="1982419827">
    <w:abstractNumId w:val="44"/>
  </w:num>
  <w:num w:numId="40" w16cid:durableId="633799232">
    <w:abstractNumId w:val="39"/>
  </w:num>
  <w:num w:numId="41" w16cid:durableId="1816489747">
    <w:abstractNumId w:val="33"/>
  </w:num>
  <w:num w:numId="42" w16cid:durableId="1338315004">
    <w:abstractNumId w:val="20"/>
  </w:num>
  <w:num w:numId="43" w16cid:durableId="141582622">
    <w:abstractNumId w:val="59"/>
  </w:num>
  <w:num w:numId="44" w16cid:durableId="1527982695">
    <w:abstractNumId w:val="58"/>
  </w:num>
  <w:num w:numId="45" w16cid:durableId="2093775074">
    <w:abstractNumId w:val="27"/>
  </w:num>
  <w:num w:numId="46" w16cid:durableId="1051227412">
    <w:abstractNumId w:val="63"/>
  </w:num>
  <w:num w:numId="47" w16cid:durableId="214165205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79012259">
    <w:abstractNumId w:val="18"/>
  </w:num>
  <w:num w:numId="49" w16cid:durableId="542248801">
    <w:abstractNumId w:val="47"/>
  </w:num>
  <w:num w:numId="50" w16cid:durableId="488836802">
    <w:abstractNumId w:val="10"/>
  </w:num>
  <w:num w:numId="51" w16cid:durableId="477453116">
    <w:abstractNumId w:val="49"/>
  </w:num>
  <w:num w:numId="52" w16cid:durableId="933441170">
    <w:abstractNumId w:val="60"/>
  </w:num>
  <w:num w:numId="53" w16cid:durableId="251207949">
    <w:abstractNumId w:val="12"/>
  </w:num>
  <w:num w:numId="54" w16cid:durableId="1397121854">
    <w:abstractNumId w:val="30"/>
  </w:num>
  <w:num w:numId="55" w16cid:durableId="1063067987">
    <w:abstractNumId w:val="24"/>
  </w:num>
  <w:num w:numId="56" w16cid:durableId="933561268">
    <w:abstractNumId w:val="21"/>
  </w:num>
  <w:num w:numId="57" w16cid:durableId="1700617361">
    <w:abstractNumId w:val="36"/>
  </w:num>
  <w:num w:numId="58" w16cid:durableId="399524084">
    <w:abstractNumId w:val="25"/>
  </w:num>
  <w:num w:numId="59" w16cid:durableId="483162559">
    <w:abstractNumId w:val="32"/>
  </w:num>
  <w:num w:numId="60" w16cid:durableId="1178160312">
    <w:abstractNumId w:val="29"/>
  </w:num>
  <w:num w:numId="61" w16cid:durableId="1163738454">
    <w:abstractNumId w:val="4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179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684"/>
    <w:rsid w:val="00041920"/>
    <w:rsid w:val="000419EA"/>
    <w:rsid w:val="00042822"/>
    <w:rsid w:val="0004293D"/>
    <w:rsid w:val="00044543"/>
    <w:rsid w:val="0004486D"/>
    <w:rsid w:val="00044D8D"/>
    <w:rsid w:val="00044F7C"/>
    <w:rsid w:val="0004506A"/>
    <w:rsid w:val="0004637C"/>
    <w:rsid w:val="00046549"/>
    <w:rsid w:val="00046D7B"/>
    <w:rsid w:val="00047E9F"/>
    <w:rsid w:val="0005057E"/>
    <w:rsid w:val="00050E52"/>
    <w:rsid w:val="00051197"/>
    <w:rsid w:val="000518A3"/>
    <w:rsid w:val="000532AE"/>
    <w:rsid w:val="00055178"/>
    <w:rsid w:val="00056DB4"/>
    <w:rsid w:val="00057887"/>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7758D"/>
    <w:rsid w:val="0008002B"/>
    <w:rsid w:val="00080BE1"/>
    <w:rsid w:val="00080F94"/>
    <w:rsid w:val="000829DF"/>
    <w:rsid w:val="00082C2E"/>
    <w:rsid w:val="00083F05"/>
    <w:rsid w:val="00084857"/>
    <w:rsid w:val="000854DB"/>
    <w:rsid w:val="0008582E"/>
    <w:rsid w:val="00086905"/>
    <w:rsid w:val="00086D98"/>
    <w:rsid w:val="00090541"/>
    <w:rsid w:val="00092A66"/>
    <w:rsid w:val="0009533D"/>
    <w:rsid w:val="00096F2D"/>
    <w:rsid w:val="00097236"/>
    <w:rsid w:val="000A072E"/>
    <w:rsid w:val="000A1534"/>
    <w:rsid w:val="000A2EBE"/>
    <w:rsid w:val="000A3170"/>
    <w:rsid w:val="000A31C6"/>
    <w:rsid w:val="000A38FC"/>
    <w:rsid w:val="000A3D72"/>
    <w:rsid w:val="000A46EB"/>
    <w:rsid w:val="000A488B"/>
    <w:rsid w:val="000A6207"/>
    <w:rsid w:val="000B174C"/>
    <w:rsid w:val="000B20CA"/>
    <w:rsid w:val="000B2417"/>
    <w:rsid w:val="000B2838"/>
    <w:rsid w:val="000B30A8"/>
    <w:rsid w:val="000B3117"/>
    <w:rsid w:val="000B36E9"/>
    <w:rsid w:val="000B41DD"/>
    <w:rsid w:val="000B4623"/>
    <w:rsid w:val="000B5CB4"/>
    <w:rsid w:val="000B5CDC"/>
    <w:rsid w:val="000B7143"/>
    <w:rsid w:val="000C0044"/>
    <w:rsid w:val="000C1451"/>
    <w:rsid w:val="000C16FD"/>
    <w:rsid w:val="000C17A8"/>
    <w:rsid w:val="000C246E"/>
    <w:rsid w:val="000C2E11"/>
    <w:rsid w:val="000C3A88"/>
    <w:rsid w:val="000C5FE9"/>
    <w:rsid w:val="000C6742"/>
    <w:rsid w:val="000C6B4C"/>
    <w:rsid w:val="000C7F24"/>
    <w:rsid w:val="000C7F71"/>
    <w:rsid w:val="000D0C0F"/>
    <w:rsid w:val="000D106A"/>
    <w:rsid w:val="000D116D"/>
    <w:rsid w:val="000D1591"/>
    <w:rsid w:val="000D1629"/>
    <w:rsid w:val="000D178D"/>
    <w:rsid w:val="000D252E"/>
    <w:rsid w:val="000D3072"/>
    <w:rsid w:val="000D3154"/>
    <w:rsid w:val="000D317D"/>
    <w:rsid w:val="000D4627"/>
    <w:rsid w:val="000D586C"/>
    <w:rsid w:val="000D6A3F"/>
    <w:rsid w:val="000D7007"/>
    <w:rsid w:val="000D756A"/>
    <w:rsid w:val="000D765A"/>
    <w:rsid w:val="000D7931"/>
    <w:rsid w:val="000E1EA0"/>
    <w:rsid w:val="000E2DFC"/>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72EB"/>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435C"/>
    <w:rsid w:val="00145336"/>
    <w:rsid w:val="00145825"/>
    <w:rsid w:val="00150013"/>
    <w:rsid w:val="00151570"/>
    <w:rsid w:val="00151B6F"/>
    <w:rsid w:val="001549EF"/>
    <w:rsid w:val="0015504B"/>
    <w:rsid w:val="001558D8"/>
    <w:rsid w:val="00155DB1"/>
    <w:rsid w:val="001567FB"/>
    <w:rsid w:val="00156D62"/>
    <w:rsid w:val="0015712B"/>
    <w:rsid w:val="001575B5"/>
    <w:rsid w:val="00157C01"/>
    <w:rsid w:val="001603FA"/>
    <w:rsid w:val="00161CAB"/>
    <w:rsid w:val="001630E0"/>
    <w:rsid w:val="001640CE"/>
    <w:rsid w:val="00165652"/>
    <w:rsid w:val="00166625"/>
    <w:rsid w:val="00166E39"/>
    <w:rsid w:val="00167D1F"/>
    <w:rsid w:val="00171A01"/>
    <w:rsid w:val="00171C78"/>
    <w:rsid w:val="001728F5"/>
    <w:rsid w:val="00173A31"/>
    <w:rsid w:val="001741FB"/>
    <w:rsid w:val="00174BE0"/>
    <w:rsid w:val="00175CDB"/>
    <w:rsid w:val="00176B3E"/>
    <w:rsid w:val="001804D0"/>
    <w:rsid w:val="001814BE"/>
    <w:rsid w:val="0018181B"/>
    <w:rsid w:val="00184C77"/>
    <w:rsid w:val="00184E77"/>
    <w:rsid w:val="00185E8A"/>
    <w:rsid w:val="001901BD"/>
    <w:rsid w:val="001901F0"/>
    <w:rsid w:val="00191304"/>
    <w:rsid w:val="00191956"/>
    <w:rsid w:val="00191E35"/>
    <w:rsid w:val="001920BF"/>
    <w:rsid w:val="00193DCF"/>
    <w:rsid w:val="001944B1"/>
    <w:rsid w:val="00194C66"/>
    <w:rsid w:val="00195038"/>
    <w:rsid w:val="00195624"/>
    <w:rsid w:val="00196400"/>
    <w:rsid w:val="001965CE"/>
    <w:rsid w:val="00196C53"/>
    <w:rsid w:val="00196E97"/>
    <w:rsid w:val="00197769"/>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464"/>
    <w:rsid w:val="001D054B"/>
    <w:rsid w:val="001D2EAF"/>
    <w:rsid w:val="001D348E"/>
    <w:rsid w:val="001D3B80"/>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EA"/>
    <w:rsid w:val="00213CAD"/>
    <w:rsid w:val="0021629D"/>
    <w:rsid w:val="00216F55"/>
    <w:rsid w:val="00217633"/>
    <w:rsid w:val="0021765C"/>
    <w:rsid w:val="00217C80"/>
    <w:rsid w:val="002202AC"/>
    <w:rsid w:val="002214EC"/>
    <w:rsid w:val="00221F2B"/>
    <w:rsid w:val="00222F9F"/>
    <w:rsid w:val="002230B5"/>
    <w:rsid w:val="002240E4"/>
    <w:rsid w:val="00224766"/>
    <w:rsid w:val="00224BA8"/>
    <w:rsid w:val="00224F23"/>
    <w:rsid w:val="0022512A"/>
    <w:rsid w:val="00226040"/>
    <w:rsid w:val="00226CF8"/>
    <w:rsid w:val="002276F2"/>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5FB"/>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127E"/>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0716"/>
    <w:rsid w:val="002C107F"/>
    <w:rsid w:val="002C11A2"/>
    <w:rsid w:val="002C3573"/>
    <w:rsid w:val="002C4476"/>
    <w:rsid w:val="002C62F5"/>
    <w:rsid w:val="002C6CE5"/>
    <w:rsid w:val="002C78E4"/>
    <w:rsid w:val="002C7E68"/>
    <w:rsid w:val="002D0C23"/>
    <w:rsid w:val="002D431C"/>
    <w:rsid w:val="002D46EA"/>
    <w:rsid w:val="002D58A4"/>
    <w:rsid w:val="002D6DB5"/>
    <w:rsid w:val="002E2F38"/>
    <w:rsid w:val="002E39C6"/>
    <w:rsid w:val="002E4B11"/>
    <w:rsid w:val="002E5592"/>
    <w:rsid w:val="002E561D"/>
    <w:rsid w:val="002E5638"/>
    <w:rsid w:val="002E69CF"/>
    <w:rsid w:val="002E7764"/>
    <w:rsid w:val="002E78F5"/>
    <w:rsid w:val="002F167E"/>
    <w:rsid w:val="002F1A99"/>
    <w:rsid w:val="002F1C05"/>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164"/>
    <w:rsid w:val="00311E7B"/>
    <w:rsid w:val="00312570"/>
    <w:rsid w:val="00312A60"/>
    <w:rsid w:val="0031343F"/>
    <w:rsid w:val="003135F5"/>
    <w:rsid w:val="00313EC8"/>
    <w:rsid w:val="00314589"/>
    <w:rsid w:val="00314F7F"/>
    <w:rsid w:val="003157EB"/>
    <w:rsid w:val="0031587F"/>
    <w:rsid w:val="00321DD5"/>
    <w:rsid w:val="00322AFF"/>
    <w:rsid w:val="00323E53"/>
    <w:rsid w:val="00325A22"/>
    <w:rsid w:val="00325F85"/>
    <w:rsid w:val="00326AC6"/>
    <w:rsid w:val="00326EBF"/>
    <w:rsid w:val="00327148"/>
    <w:rsid w:val="00327759"/>
    <w:rsid w:val="0033270E"/>
    <w:rsid w:val="00333C26"/>
    <w:rsid w:val="00334A4C"/>
    <w:rsid w:val="003354D2"/>
    <w:rsid w:val="00335E18"/>
    <w:rsid w:val="00335E7C"/>
    <w:rsid w:val="0033660E"/>
    <w:rsid w:val="0033686C"/>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0F77"/>
    <w:rsid w:val="00372458"/>
    <w:rsid w:val="003729A0"/>
    <w:rsid w:val="00372DD7"/>
    <w:rsid w:val="00373568"/>
    <w:rsid w:val="00374571"/>
    <w:rsid w:val="00375B8E"/>
    <w:rsid w:val="00375E4D"/>
    <w:rsid w:val="003766F7"/>
    <w:rsid w:val="00376B53"/>
    <w:rsid w:val="00377017"/>
    <w:rsid w:val="0038146C"/>
    <w:rsid w:val="003814AA"/>
    <w:rsid w:val="00383177"/>
    <w:rsid w:val="0038440E"/>
    <w:rsid w:val="00385471"/>
    <w:rsid w:val="003859EF"/>
    <w:rsid w:val="0038622B"/>
    <w:rsid w:val="003868FF"/>
    <w:rsid w:val="003876F1"/>
    <w:rsid w:val="0039187A"/>
    <w:rsid w:val="00392A83"/>
    <w:rsid w:val="00393905"/>
    <w:rsid w:val="00395D26"/>
    <w:rsid w:val="00395FB1"/>
    <w:rsid w:val="0039667B"/>
    <w:rsid w:val="003967A0"/>
    <w:rsid w:val="00396B26"/>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E5"/>
    <w:rsid w:val="003C547E"/>
    <w:rsid w:val="003C64D8"/>
    <w:rsid w:val="003C7649"/>
    <w:rsid w:val="003C7A3B"/>
    <w:rsid w:val="003C7F7D"/>
    <w:rsid w:val="003D070A"/>
    <w:rsid w:val="003D482E"/>
    <w:rsid w:val="003D495E"/>
    <w:rsid w:val="003D4C53"/>
    <w:rsid w:val="003D6001"/>
    <w:rsid w:val="003D640B"/>
    <w:rsid w:val="003D6F63"/>
    <w:rsid w:val="003D7BC9"/>
    <w:rsid w:val="003D7F46"/>
    <w:rsid w:val="003E0C0F"/>
    <w:rsid w:val="003E107C"/>
    <w:rsid w:val="003E3C9A"/>
    <w:rsid w:val="003E6756"/>
    <w:rsid w:val="003E760F"/>
    <w:rsid w:val="003F2D63"/>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DEF"/>
    <w:rsid w:val="004169D9"/>
    <w:rsid w:val="00417649"/>
    <w:rsid w:val="0042201D"/>
    <w:rsid w:val="00424019"/>
    <w:rsid w:val="00424039"/>
    <w:rsid w:val="00424458"/>
    <w:rsid w:val="0042597D"/>
    <w:rsid w:val="0042678F"/>
    <w:rsid w:val="00426ABC"/>
    <w:rsid w:val="00431091"/>
    <w:rsid w:val="00431240"/>
    <w:rsid w:val="00431F11"/>
    <w:rsid w:val="00434676"/>
    <w:rsid w:val="0043472C"/>
    <w:rsid w:val="00434782"/>
    <w:rsid w:val="0043615D"/>
    <w:rsid w:val="004364BD"/>
    <w:rsid w:val="00441005"/>
    <w:rsid w:val="00441640"/>
    <w:rsid w:val="0044403C"/>
    <w:rsid w:val="0044467A"/>
    <w:rsid w:val="00444E99"/>
    <w:rsid w:val="00446AD8"/>
    <w:rsid w:val="00447F18"/>
    <w:rsid w:val="00450155"/>
    <w:rsid w:val="00450710"/>
    <w:rsid w:val="00451434"/>
    <w:rsid w:val="004518CF"/>
    <w:rsid w:val="004532C6"/>
    <w:rsid w:val="00453FF7"/>
    <w:rsid w:val="00454EA7"/>
    <w:rsid w:val="00456A89"/>
    <w:rsid w:val="00456D9B"/>
    <w:rsid w:val="00457F7E"/>
    <w:rsid w:val="00460117"/>
    <w:rsid w:val="004603F4"/>
    <w:rsid w:val="00461844"/>
    <w:rsid w:val="00461996"/>
    <w:rsid w:val="0046209E"/>
    <w:rsid w:val="004620F8"/>
    <w:rsid w:val="004635A6"/>
    <w:rsid w:val="00464543"/>
    <w:rsid w:val="00465495"/>
    <w:rsid w:val="00465B31"/>
    <w:rsid w:val="004672FC"/>
    <w:rsid w:val="004679EA"/>
    <w:rsid w:val="00467DA9"/>
    <w:rsid w:val="0047096D"/>
    <w:rsid w:val="00471571"/>
    <w:rsid w:val="00471E73"/>
    <w:rsid w:val="004723E9"/>
    <w:rsid w:val="00474A5B"/>
    <w:rsid w:val="00474FC5"/>
    <w:rsid w:val="00475757"/>
    <w:rsid w:val="00475E6B"/>
    <w:rsid w:val="00476B4E"/>
    <w:rsid w:val="00476E63"/>
    <w:rsid w:val="00477D82"/>
    <w:rsid w:val="00480994"/>
    <w:rsid w:val="004813B1"/>
    <w:rsid w:val="00481C2F"/>
    <w:rsid w:val="00483F54"/>
    <w:rsid w:val="0048437E"/>
    <w:rsid w:val="0048439F"/>
    <w:rsid w:val="004859BD"/>
    <w:rsid w:val="00485DB0"/>
    <w:rsid w:val="00487AA0"/>
    <w:rsid w:val="004906EB"/>
    <w:rsid w:val="004910E3"/>
    <w:rsid w:val="00491142"/>
    <w:rsid w:val="0049166F"/>
    <w:rsid w:val="00491705"/>
    <w:rsid w:val="00491DF0"/>
    <w:rsid w:val="0049200F"/>
    <w:rsid w:val="00493C9D"/>
    <w:rsid w:val="00494919"/>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5F3"/>
    <w:rsid w:val="004A57C5"/>
    <w:rsid w:val="004A5A42"/>
    <w:rsid w:val="004A60BD"/>
    <w:rsid w:val="004A629D"/>
    <w:rsid w:val="004A6701"/>
    <w:rsid w:val="004A6AB6"/>
    <w:rsid w:val="004A6F06"/>
    <w:rsid w:val="004A7810"/>
    <w:rsid w:val="004A7F4A"/>
    <w:rsid w:val="004B0240"/>
    <w:rsid w:val="004B039F"/>
    <w:rsid w:val="004B0455"/>
    <w:rsid w:val="004B2351"/>
    <w:rsid w:val="004B4556"/>
    <w:rsid w:val="004B5230"/>
    <w:rsid w:val="004B5F30"/>
    <w:rsid w:val="004B6A92"/>
    <w:rsid w:val="004B78BB"/>
    <w:rsid w:val="004B7C5F"/>
    <w:rsid w:val="004C009E"/>
    <w:rsid w:val="004C0176"/>
    <w:rsid w:val="004C19E7"/>
    <w:rsid w:val="004C1C4B"/>
    <w:rsid w:val="004C1E90"/>
    <w:rsid w:val="004C485B"/>
    <w:rsid w:val="004C4A0D"/>
    <w:rsid w:val="004C5D8F"/>
    <w:rsid w:val="004C5E08"/>
    <w:rsid w:val="004C6C10"/>
    <w:rsid w:val="004C6F9A"/>
    <w:rsid w:val="004D067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13FC"/>
    <w:rsid w:val="00574607"/>
    <w:rsid w:val="0057723F"/>
    <w:rsid w:val="00580F54"/>
    <w:rsid w:val="00582BCB"/>
    <w:rsid w:val="005834AF"/>
    <w:rsid w:val="00583908"/>
    <w:rsid w:val="005843BB"/>
    <w:rsid w:val="005845F2"/>
    <w:rsid w:val="0058480C"/>
    <w:rsid w:val="00585723"/>
    <w:rsid w:val="00585EFB"/>
    <w:rsid w:val="00585F01"/>
    <w:rsid w:val="0058667A"/>
    <w:rsid w:val="00590042"/>
    <w:rsid w:val="00590E7F"/>
    <w:rsid w:val="00590EFC"/>
    <w:rsid w:val="00592A10"/>
    <w:rsid w:val="00593215"/>
    <w:rsid w:val="00594FC2"/>
    <w:rsid w:val="0059516F"/>
    <w:rsid w:val="00597C07"/>
    <w:rsid w:val="005A0905"/>
    <w:rsid w:val="005A0EF6"/>
    <w:rsid w:val="005A1156"/>
    <w:rsid w:val="005A2072"/>
    <w:rsid w:val="005A26E9"/>
    <w:rsid w:val="005A3BC8"/>
    <w:rsid w:val="005A4674"/>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1270"/>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5F6FB3"/>
    <w:rsid w:val="00600D6A"/>
    <w:rsid w:val="0060143F"/>
    <w:rsid w:val="00601EF6"/>
    <w:rsid w:val="00603E00"/>
    <w:rsid w:val="00604135"/>
    <w:rsid w:val="00605584"/>
    <w:rsid w:val="00605B20"/>
    <w:rsid w:val="00605F3B"/>
    <w:rsid w:val="00606149"/>
    <w:rsid w:val="00606B27"/>
    <w:rsid w:val="00607096"/>
    <w:rsid w:val="006070A3"/>
    <w:rsid w:val="00611018"/>
    <w:rsid w:val="0061135A"/>
    <w:rsid w:val="00611A9E"/>
    <w:rsid w:val="0061269F"/>
    <w:rsid w:val="00612D80"/>
    <w:rsid w:val="00613414"/>
    <w:rsid w:val="00615A31"/>
    <w:rsid w:val="00615E00"/>
    <w:rsid w:val="00616F3C"/>
    <w:rsid w:val="00617104"/>
    <w:rsid w:val="00621373"/>
    <w:rsid w:val="00622AA9"/>
    <w:rsid w:val="00622E24"/>
    <w:rsid w:val="0062407D"/>
    <w:rsid w:val="00624653"/>
    <w:rsid w:val="00625938"/>
    <w:rsid w:val="00626752"/>
    <w:rsid w:val="00626D77"/>
    <w:rsid w:val="00626FD5"/>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4CE6"/>
    <w:rsid w:val="00644D5F"/>
    <w:rsid w:val="00645623"/>
    <w:rsid w:val="0064713F"/>
    <w:rsid w:val="00647EC8"/>
    <w:rsid w:val="0065074A"/>
    <w:rsid w:val="00650D35"/>
    <w:rsid w:val="00651C9E"/>
    <w:rsid w:val="00651CC4"/>
    <w:rsid w:val="006527F9"/>
    <w:rsid w:val="00652EE2"/>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2CC0"/>
    <w:rsid w:val="00673E6B"/>
    <w:rsid w:val="00674AFB"/>
    <w:rsid w:val="0067570D"/>
    <w:rsid w:val="00676D80"/>
    <w:rsid w:val="0067721F"/>
    <w:rsid w:val="0068060C"/>
    <w:rsid w:val="006810E0"/>
    <w:rsid w:val="00681E01"/>
    <w:rsid w:val="006829F9"/>
    <w:rsid w:val="00682A4B"/>
    <w:rsid w:val="00685B7C"/>
    <w:rsid w:val="0068638D"/>
    <w:rsid w:val="006863E6"/>
    <w:rsid w:val="006868F1"/>
    <w:rsid w:val="00687290"/>
    <w:rsid w:val="00687695"/>
    <w:rsid w:val="006876EC"/>
    <w:rsid w:val="00687974"/>
    <w:rsid w:val="0069061E"/>
    <w:rsid w:val="00690F15"/>
    <w:rsid w:val="0069131F"/>
    <w:rsid w:val="00691980"/>
    <w:rsid w:val="00691B97"/>
    <w:rsid w:val="00692EDC"/>
    <w:rsid w:val="00693940"/>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16D9"/>
    <w:rsid w:val="006B3B07"/>
    <w:rsid w:val="006B3F08"/>
    <w:rsid w:val="006B43F2"/>
    <w:rsid w:val="006B4440"/>
    <w:rsid w:val="006B46CD"/>
    <w:rsid w:val="006B7D80"/>
    <w:rsid w:val="006C0240"/>
    <w:rsid w:val="006C042A"/>
    <w:rsid w:val="006C1D33"/>
    <w:rsid w:val="006C32B1"/>
    <w:rsid w:val="006C32D7"/>
    <w:rsid w:val="006C33CB"/>
    <w:rsid w:val="006C3AFB"/>
    <w:rsid w:val="006C4030"/>
    <w:rsid w:val="006C4B6B"/>
    <w:rsid w:val="006C55D8"/>
    <w:rsid w:val="006C63E4"/>
    <w:rsid w:val="006C6DDE"/>
    <w:rsid w:val="006D3DE6"/>
    <w:rsid w:val="006D630C"/>
    <w:rsid w:val="006D75E6"/>
    <w:rsid w:val="006D77AB"/>
    <w:rsid w:val="006E09F7"/>
    <w:rsid w:val="006E25E8"/>
    <w:rsid w:val="006E2881"/>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35EE"/>
    <w:rsid w:val="00704769"/>
    <w:rsid w:val="00704AB7"/>
    <w:rsid w:val="00705F25"/>
    <w:rsid w:val="007065B7"/>
    <w:rsid w:val="00706CF5"/>
    <w:rsid w:val="0070703A"/>
    <w:rsid w:val="00707281"/>
    <w:rsid w:val="00710DC5"/>
    <w:rsid w:val="00711D36"/>
    <w:rsid w:val="007121CE"/>
    <w:rsid w:val="00712338"/>
    <w:rsid w:val="00713971"/>
    <w:rsid w:val="007140FB"/>
    <w:rsid w:val="00715485"/>
    <w:rsid w:val="00716A25"/>
    <w:rsid w:val="007209CB"/>
    <w:rsid w:val="00721393"/>
    <w:rsid w:val="00722DA7"/>
    <w:rsid w:val="00723157"/>
    <w:rsid w:val="00723DBB"/>
    <w:rsid w:val="00723F16"/>
    <w:rsid w:val="00724029"/>
    <w:rsid w:val="0072521E"/>
    <w:rsid w:val="00726536"/>
    <w:rsid w:val="007276F9"/>
    <w:rsid w:val="00727A06"/>
    <w:rsid w:val="007304DE"/>
    <w:rsid w:val="00730560"/>
    <w:rsid w:val="00730FB0"/>
    <w:rsid w:val="00731E14"/>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6D0F"/>
    <w:rsid w:val="0075703F"/>
    <w:rsid w:val="0075762D"/>
    <w:rsid w:val="007612A6"/>
    <w:rsid w:val="00761CC5"/>
    <w:rsid w:val="00762162"/>
    <w:rsid w:val="00762CB8"/>
    <w:rsid w:val="00764C1E"/>
    <w:rsid w:val="00764F22"/>
    <w:rsid w:val="007656E2"/>
    <w:rsid w:val="007659E5"/>
    <w:rsid w:val="00767FC9"/>
    <w:rsid w:val="007706BE"/>
    <w:rsid w:val="00771351"/>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32D2"/>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054"/>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42B9"/>
    <w:rsid w:val="007E51D6"/>
    <w:rsid w:val="007E5A99"/>
    <w:rsid w:val="007E64B4"/>
    <w:rsid w:val="007E6A61"/>
    <w:rsid w:val="007E7070"/>
    <w:rsid w:val="007E7DC1"/>
    <w:rsid w:val="007F0664"/>
    <w:rsid w:val="007F174A"/>
    <w:rsid w:val="007F37CE"/>
    <w:rsid w:val="007F396E"/>
    <w:rsid w:val="007F3DB0"/>
    <w:rsid w:val="007F4D3D"/>
    <w:rsid w:val="007F4E41"/>
    <w:rsid w:val="007F66B9"/>
    <w:rsid w:val="007F7E38"/>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07F6"/>
    <w:rsid w:val="00821056"/>
    <w:rsid w:val="008215C7"/>
    <w:rsid w:val="0082172A"/>
    <w:rsid w:val="00821E64"/>
    <w:rsid w:val="00822410"/>
    <w:rsid w:val="00822D63"/>
    <w:rsid w:val="00824CAE"/>
    <w:rsid w:val="008254B7"/>
    <w:rsid w:val="00826DDE"/>
    <w:rsid w:val="00827409"/>
    <w:rsid w:val="00827FDC"/>
    <w:rsid w:val="0083049F"/>
    <w:rsid w:val="00834C8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21D1"/>
    <w:rsid w:val="0088352E"/>
    <w:rsid w:val="00883CD6"/>
    <w:rsid w:val="00883EF2"/>
    <w:rsid w:val="0088498B"/>
    <w:rsid w:val="00884A88"/>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488F"/>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5D0D"/>
    <w:rsid w:val="008D6A11"/>
    <w:rsid w:val="008D6A40"/>
    <w:rsid w:val="008D7F84"/>
    <w:rsid w:val="008E04C7"/>
    <w:rsid w:val="008E1300"/>
    <w:rsid w:val="008E1326"/>
    <w:rsid w:val="008E1CF0"/>
    <w:rsid w:val="008E2410"/>
    <w:rsid w:val="008E36AA"/>
    <w:rsid w:val="008E6382"/>
    <w:rsid w:val="008E67F0"/>
    <w:rsid w:val="008E6E6B"/>
    <w:rsid w:val="008E7F23"/>
    <w:rsid w:val="008F01BC"/>
    <w:rsid w:val="008F02C1"/>
    <w:rsid w:val="008F0335"/>
    <w:rsid w:val="008F06CD"/>
    <w:rsid w:val="008F0831"/>
    <w:rsid w:val="008F0BEF"/>
    <w:rsid w:val="008F14AF"/>
    <w:rsid w:val="008F14B9"/>
    <w:rsid w:val="008F2E1E"/>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872"/>
    <w:rsid w:val="009175F7"/>
    <w:rsid w:val="00920172"/>
    <w:rsid w:val="009205CA"/>
    <w:rsid w:val="00920BDB"/>
    <w:rsid w:val="00921547"/>
    <w:rsid w:val="0092165D"/>
    <w:rsid w:val="009220A1"/>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388B"/>
    <w:rsid w:val="00964788"/>
    <w:rsid w:val="009648AE"/>
    <w:rsid w:val="00964A1F"/>
    <w:rsid w:val="00964E5B"/>
    <w:rsid w:val="009652C4"/>
    <w:rsid w:val="009653CD"/>
    <w:rsid w:val="00967011"/>
    <w:rsid w:val="00967132"/>
    <w:rsid w:val="00970418"/>
    <w:rsid w:val="00970F3A"/>
    <w:rsid w:val="00971E50"/>
    <w:rsid w:val="00972A3E"/>
    <w:rsid w:val="00972A8A"/>
    <w:rsid w:val="00972E2D"/>
    <w:rsid w:val="00974550"/>
    <w:rsid w:val="00975E3D"/>
    <w:rsid w:val="00976505"/>
    <w:rsid w:val="0097694C"/>
    <w:rsid w:val="00976CAE"/>
    <w:rsid w:val="00977E29"/>
    <w:rsid w:val="009814A1"/>
    <w:rsid w:val="009820ED"/>
    <w:rsid w:val="009839E5"/>
    <w:rsid w:val="00983C93"/>
    <w:rsid w:val="009845CA"/>
    <w:rsid w:val="009848E6"/>
    <w:rsid w:val="00985514"/>
    <w:rsid w:val="00985E2D"/>
    <w:rsid w:val="009860DB"/>
    <w:rsid w:val="00987631"/>
    <w:rsid w:val="00987AC6"/>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55"/>
    <w:rsid w:val="009A409A"/>
    <w:rsid w:val="009A4EA9"/>
    <w:rsid w:val="009A4F7F"/>
    <w:rsid w:val="009A7022"/>
    <w:rsid w:val="009A73BF"/>
    <w:rsid w:val="009B1350"/>
    <w:rsid w:val="009B163A"/>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448"/>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E7B47"/>
    <w:rsid w:val="009F0540"/>
    <w:rsid w:val="009F064A"/>
    <w:rsid w:val="009F24E3"/>
    <w:rsid w:val="009F3904"/>
    <w:rsid w:val="009F3FBA"/>
    <w:rsid w:val="009F4ED6"/>
    <w:rsid w:val="009F5515"/>
    <w:rsid w:val="009F5A16"/>
    <w:rsid w:val="009F66C9"/>
    <w:rsid w:val="009F6CAA"/>
    <w:rsid w:val="00A013C6"/>
    <w:rsid w:val="00A015C1"/>
    <w:rsid w:val="00A01CCC"/>
    <w:rsid w:val="00A0223F"/>
    <w:rsid w:val="00A029B5"/>
    <w:rsid w:val="00A02F21"/>
    <w:rsid w:val="00A03F63"/>
    <w:rsid w:val="00A06336"/>
    <w:rsid w:val="00A06EF8"/>
    <w:rsid w:val="00A07503"/>
    <w:rsid w:val="00A104C0"/>
    <w:rsid w:val="00A111A0"/>
    <w:rsid w:val="00A12FBB"/>
    <w:rsid w:val="00A138C2"/>
    <w:rsid w:val="00A14EEF"/>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49C4"/>
    <w:rsid w:val="00A36F47"/>
    <w:rsid w:val="00A371F7"/>
    <w:rsid w:val="00A37C90"/>
    <w:rsid w:val="00A403BC"/>
    <w:rsid w:val="00A42504"/>
    <w:rsid w:val="00A42ED0"/>
    <w:rsid w:val="00A43067"/>
    <w:rsid w:val="00A4367F"/>
    <w:rsid w:val="00A443CC"/>
    <w:rsid w:val="00A44548"/>
    <w:rsid w:val="00A4545F"/>
    <w:rsid w:val="00A4592F"/>
    <w:rsid w:val="00A473BE"/>
    <w:rsid w:val="00A474D0"/>
    <w:rsid w:val="00A478B7"/>
    <w:rsid w:val="00A47E23"/>
    <w:rsid w:val="00A50416"/>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158"/>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1AAF"/>
    <w:rsid w:val="00AA35C5"/>
    <w:rsid w:val="00AA381F"/>
    <w:rsid w:val="00AA68A1"/>
    <w:rsid w:val="00AB1632"/>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D0895"/>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60C0"/>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3C06"/>
    <w:rsid w:val="00B154E2"/>
    <w:rsid w:val="00B16FD2"/>
    <w:rsid w:val="00B1702B"/>
    <w:rsid w:val="00B20A96"/>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829"/>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6E4"/>
    <w:rsid w:val="00B71AAA"/>
    <w:rsid w:val="00B72385"/>
    <w:rsid w:val="00B728DB"/>
    <w:rsid w:val="00B735A1"/>
    <w:rsid w:val="00B74282"/>
    <w:rsid w:val="00B76269"/>
    <w:rsid w:val="00B76BE1"/>
    <w:rsid w:val="00B76D93"/>
    <w:rsid w:val="00B77125"/>
    <w:rsid w:val="00B810D5"/>
    <w:rsid w:val="00B824CA"/>
    <w:rsid w:val="00B83212"/>
    <w:rsid w:val="00B8478F"/>
    <w:rsid w:val="00B84AFB"/>
    <w:rsid w:val="00B85184"/>
    <w:rsid w:val="00B85E16"/>
    <w:rsid w:val="00B86C4B"/>
    <w:rsid w:val="00B871B6"/>
    <w:rsid w:val="00B875B6"/>
    <w:rsid w:val="00B87FCF"/>
    <w:rsid w:val="00B93631"/>
    <w:rsid w:val="00B93845"/>
    <w:rsid w:val="00B9399E"/>
    <w:rsid w:val="00B94436"/>
    <w:rsid w:val="00B94FCA"/>
    <w:rsid w:val="00B95BFE"/>
    <w:rsid w:val="00B960C2"/>
    <w:rsid w:val="00B96279"/>
    <w:rsid w:val="00B96ADB"/>
    <w:rsid w:val="00B975D9"/>
    <w:rsid w:val="00BA0450"/>
    <w:rsid w:val="00BA045A"/>
    <w:rsid w:val="00BA3B10"/>
    <w:rsid w:val="00BA43C0"/>
    <w:rsid w:val="00BA55DB"/>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6119"/>
    <w:rsid w:val="00BC73E1"/>
    <w:rsid w:val="00BD0EF5"/>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641"/>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59B9"/>
    <w:rsid w:val="00C06C76"/>
    <w:rsid w:val="00C07E46"/>
    <w:rsid w:val="00C10063"/>
    <w:rsid w:val="00C10361"/>
    <w:rsid w:val="00C10376"/>
    <w:rsid w:val="00C10527"/>
    <w:rsid w:val="00C10723"/>
    <w:rsid w:val="00C10E85"/>
    <w:rsid w:val="00C11808"/>
    <w:rsid w:val="00C11F85"/>
    <w:rsid w:val="00C15AB8"/>
    <w:rsid w:val="00C167E3"/>
    <w:rsid w:val="00C16976"/>
    <w:rsid w:val="00C207C9"/>
    <w:rsid w:val="00C20C80"/>
    <w:rsid w:val="00C20EA5"/>
    <w:rsid w:val="00C21F52"/>
    <w:rsid w:val="00C229FA"/>
    <w:rsid w:val="00C22E0F"/>
    <w:rsid w:val="00C2419F"/>
    <w:rsid w:val="00C244DC"/>
    <w:rsid w:val="00C25CB5"/>
    <w:rsid w:val="00C25EC8"/>
    <w:rsid w:val="00C26719"/>
    <w:rsid w:val="00C26E7A"/>
    <w:rsid w:val="00C31755"/>
    <w:rsid w:val="00C31911"/>
    <w:rsid w:val="00C32775"/>
    <w:rsid w:val="00C339E1"/>
    <w:rsid w:val="00C33BAA"/>
    <w:rsid w:val="00C35B29"/>
    <w:rsid w:val="00C36255"/>
    <w:rsid w:val="00C36FD6"/>
    <w:rsid w:val="00C37C6D"/>
    <w:rsid w:val="00C40231"/>
    <w:rsid w:val="00C412D6"/>
    <w:rsid w:val="00C41484"/>
    <w:rsid w:val="00C428BE"/>
    <w:rsid w:val="00C431AC"/>
    <w:rsid w:val="00C45235"/>
    <w:rsid w:val="00C4527C"/>
    <w:rsid w:val="00C45294"/>
    <w:rsid w:val="00C4557E"/>
    <w:rsid w:val="00C46600"/>
    <w:rsid w:val="00C46734"/>
    <w:rsid w:val="00C467E6"/>
    <w:rsid w:val="00C46EC5"/>
    <w:rsid w:val="00C46F6A"/>
    <w:rsid w:val="00C50E3F"/>
    <w:rsid w:val="00C519D4"/>
    <w:rsid w:val="00C529E4"/>
    <w:rsid w:val="00C52A3C"/>
    <w:rsid w:val="00C5340E"/>
    <w:rsid w:val="00C53C93"/>
    <w:rsid w:val="00C552A7"/>
    <w:rsid w:val="00C56978"/>
    <w:rsid w:val="00C57AC1"/>
    <w:rsid w:val="00C57DFD"/>
    <w:rsid w:val="00C6017B"/>
    <w:rsid w:val="00C604DC"/>
    <w:rsid w:val="00C60C4F"/>
    <w:rsid w:val="00C6130D"/>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6648"/>
    <w:rsid w:val="00C86884"/>
    <w:rsid w:val="00C87108"/>
    <w:rsid w:val="00C874D0"/>
    <w:rsid w:val="00C87D63"/>
    <w:rsid w:val="00C90B9C"/>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1799"/>
    <w:rsid w:val="00CC1FD3"/>
    <w:rsid w:val="00CC42D1"/>
    <w:rsid w:val="00CC431F"/>
    <w:rsid w:val="00CC5DD7"/>
    <w:rsid w:val="00CC6700"/>
    <w:rsid w:val="00CC68CB"/>
    <w:rsid w:val="00CC6A03"/>
    <w:rsid w:val="00CC6B83"/>
    <w:rsid w:val="00CC6F9A"/>
    <w:rsid w:val="00CC71C2"/>
    <w:rsid w:val="00CD0383"/>
    <w:rsid w:val="00CD06D1"/>
    <w:rsid w:val="00CD14E1"/>
    <w:rsid w:val="00CD188D"/>
    <w:rsid w:val="00CD195C"/>
    <w:rsid w:val="00CD1FBD"/>
    <w:rsid w:val="00CD2627"/>
    <w:rsid w:val="00CD265B"/>
    <w:rsid w:val="00CD2709"/>
    <w:rsid w:val="00CD2884"/>
    <w:rsid w:val="00CD2A84"/>
    <w:rsid w:val="00CD50A8"/>
    <w:rsid w:val="00CD5AD1"/>
    <w:rsid w:val="00CD5ADA"/>
    <w:rsid w:val="00CD5B5F"/>
    <w:rsid w:val="00CD5CE8"/>
    <w:rsid w:val="00CD6D4A"/>
    <w:rsid w:val="00CE06F9"/>
    <w:rsid w:val="00CE11C9"/>
    <w:rsid w:val="00CE2525"/>
    <w:rsid w:val="00CE25F1"/>
    <w:rsid w:val="00CE3065"/>
    <w:rsid w:val="00CE37BB"/>
    <w:rsid w:val="00CE3C25"/>
    <w:rsid w:val="00CE3E76"/>
    <w:rsid w:val="00CE4C16"/>
    <w:rsid w:val="00CE577F"/>
    <w:rsid w:val="00CE69C1"/>
    <w:rsid w:val="00CE736D"/>
    <w:rsid w:val="00CE751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8D2"/>
    <w:rsid w:val="00D319DD"/>
    <w:rsid w:val="00D33389"/>
    <w:rsid w:val="00D35265"/>
    <w:rsid w:val="00D374E7"/>
    <w:rsid w:val="00D4011E"/>
    <w:rsid w:val="00D408A4"/>
    <w:rsid w:val="00D41914"/>
    <w:rsid w:val="00D419A4"/>
    <w:rsid w:val="00D42047"/>
    <w:rsid w:val="00D42C86"/>
    <w:rsid w:val="00D42F0B"/>
    <w:rsid w:val="00D42FAF"/>
    <w:rsid w:val="00D44586"/>
    <w:rsid w:val="00D46A1C"/>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938F1"/>
    <w:rsid w:val="00D941B0"/>
    <w:rsid w:val="00D954DC"/>
    <w:rsid w:val="00D97A54"/>
    <w:rsid w:val="00DA07F7"/>
    <w:rsid w:val="00DA1A9E"/>
    <w:rsid w:val="00DA1B76"/>
    <w:rsid w:val="00DA3029"/>
    <w:rsid w:val="00DA3E03"/>
    <w:rsid w:val="00DA64E0"/>
    <w:rsid w:val="00DA65C1"/>
    <w:rsid w:val="00DA7E70"/>
    <w:rsid w:val="00DB07BC"/>
    <w:rsid w:val="00DB142F"/>
    <w:rsid w:val="00DB196C"/>
    <w:rsid w:val="00DB19A3"/>
    <w:rsid w:val="00DB25C9"/>
    <w:rsid w:val="00DB27AE"/>
    <w:rsid w:val="00DB29B5"/>
    <w:rsid w:val="00DB3A64"/>
    <w:rsid w:val="00DB3EE9"/>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B14"/>
    <w:rsid w:val="00DD353B"/>
    <w:rsid w:val="00DD3A50"/>
    <w:rsid w:val="00DD3A74"/>
    <w:rsid w:val="00DD48B1"/>
    <w:rsid w:val="00DD4A4D"/>
    <w:rsid w:val="00DD50A8"/>
    <w:rsid w:val="00DD56DF"/>
    <w:rsid w:val="00DD5C5D"/>
    <w:rsid w:val="00DD679B"/>
    <w:rsid w:val="00DD70FD"/>
    <w:rsid w:val="00DE096E"/>
    <w:rsid w:val="00DE0DEB"/>
    <w:rsid w:val="00DE2281"/>
    <w:rsid w:val="00DE457A"/>
    <w:rsid w:val="00DE496C"/>
    <w:rsid w:val="00DE4B3C"/>
    <w:rsid w:val="00DE4E27"/>
    <w:rsid w:val="00DE6F1D"/>
    <w:rsid w:val="00DE6FE6"/>
    <w:rsid w:val="00DE7FE5"/>
    <w:rsid w:val="00DF0B36"/>
    <w:rsid w:val="00DF0E2C"/>
    <w:rsid w:val="00DF1ECB"/>
    <w:rsid w:val="00DF1F03"/>
    <w:rsid w:val="00DF28FE"/>
    <w:rsid w:val="00DF3D54"/>
    <w:rsid w:val="00DF3F8F"/>
    <w:rsid w:val="00DF4274"/>
    <w:rsid w:val="00DF42CB"/>
    <w:rsid w:val="00DF5E70"/>
    <w:rsid w:val="00DF7626"/>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2754"/>
    <w:rsid w:val="00E142B1"/>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57A8E"/>
    <w:rsid w:val="00E57CE9"/>
    <w:rsid w:val="00E61A45"/>
    <w:rsid w:val="00E6298A"/>
    <w:rsid w:val="00E6349E"/>
    <w:rsid w:val="00E640E1"/>
    <w:rsid w:val="00E66F59"/>
    <w:rsid w:val="00E67204"/>
    <w:rsid w:val="00E7019F"/>
    <w:rsid w:val="00E70CF4"/>
    <w:rsid w:val="00E72C6A"/>
    <w:rsid w:val="00E731A1"/>
    <w:rsid w:val="00E759CB"/>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A7B84"/>
    <w:rsid w:val="00EB05F2"/>
    <w:rsid w:val="00EB0940"/>
    <w:rsid w:val="00EB0ADA"/>
    <w:rsid w:val="00EB0D46"/>
    <w:rsid w:val="00EB0D80"/>
    <w:rsid w:val="00EB2044"/>
    <w:rsid w:val="00EB249F"/>
    <w:rsid w:val="00EB3B09"/>
    <w:rsid w:val="00EB430C"/>
    <w:rsid w:val="00EB51A7"/>
    <w:rsid w:val="00EB7AC1"/>
    <w:rsid w:val="00EC0935"/>
    <w:rsid w:val="00EC165E"/>
    <w:rsid w:val="00EC220A"/>
    <w:rsid w:val="00EC33C8"/>
    <w:rsid w:val="00EC4992"/>
    <w:rsid w:val="00EC4E3D"/>
    <w:rsid w:val="00EC6C1E"/>
    <w:rsid w:val="00EC6FDB"/>
    <w:rsid w:val="00ED0661"/>
    <w:rsid w:val="00ED0668"/>
    <w:rsid w:val="00ED10C7"/>
    <w:rsid w:val="00ED39EF"/>
    <w:rsid w:val="00ED3C0A"/>
    <w:rsid w:val="00ED53E3"/>
    <w:rsid w:val="00ED5BCF"/>
    <w:rsid w:val="00ED5F43"/>
    <w:rsid w:val="00ED6499"/>
    <w:rsid w:val="00ED73DC"/>
    <w:rsid w:val="00ED7F10"/>
    <w:rsid w:val="00EE024C"/>
    <w:rsid w:val="00EE07DB"/>
    <w:rsid w:val="00EE0BD2"/>
    <w:rsid w:val="00EE1F03"/>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03412"/>
    <w:rsid w:val="00F11525"/>
    <w:rsid w:val="00F11632"/>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2B78"/>
    <w:rsid w:val="00F32E7B"/>
    <w:rsid w:val="00F33CCA"/>
    <w:rsid w:val="00F35535"/>
    <w:rsid w:val="00F37412"/>
    <w:rsid w:val="00F3754A"/>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66C0"/>
    <w:rsid w:val="00F56A4C"/>
    <w:rsid w:val="00F576DA"/>
    <w:rsid w:val="00F5775A"/>
    <w:rsid w:val="00F578F4"/>
    <w:rsid w:val="00F57C7A"/>
    <w:rsid w:val="00F60279"/>
    <w:rsid w:val="00F61833"/>
    <w:rsid w:val="00F619EF"/>
    <w:rsid w:val="00F61F25"/>
    <w:rsid w:val="00F62CAB"/>
    <w:rsid w:val="00F62D7D"/>
    <w:rsid w:val="00F63F16"/>
    <w:rsid w:val="00F641C9"/>
    <w:rsid w:val="00F644E7"/>
    <w:rsid w:val="00F645F8"/>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685C"/>
    <w:rsid w:val="00F77176"/>
    <w:rsid w:val="00F77AE4"/>
    <w:rsid w:val="00F77ECA"/>
    <w:rsid w:val="00F8074B"/>
    <w:rsid w:val="00F81D3D"/>
    <w:rsid w:val="00F82E88"/>
    <w:rsid w:val="00F83AC8"/>
    <w:rsid w:val="00F83E46"/>
    <w:rsid w:val="00F8416F"/>
    <w:rsid w:val="00F84A8F"/>
    <w:rsid w:val="00F85A34"/>
    <w:rsid w:val="00F85AF4"/>
    <w:rsid w:val="00F8636E"/>
    <w:rsid w:val="00F90D38"/>
    <w:rsid w:val="00F94B64"/>
    <w:rsid w:val="00F95D6C"/>
    <w:rsid w:val="00F963B0"/>
    <w:rsid w:val="00F9796B"/>
    <w:rsid w:val="00F97A80"/>
    <w:rsid w:val="00FA0252"/>
    <w:rsid w:val="00FA08C4"/>
    <w:rsid w:val="00FA0C2C"/>
    <w:rsid w:val="00FA0E61"/>
    <w:rsid w:val="00FA2E02"/>
    <w:rsid w:val="00FA6002"/>
    <w:rsid w:val="00FA676C"/>
    <w:rsid w:val="00FA6F13"/>
    <w:rsid w:val="00FA7AC9"/>
    <w:rsid w:val="00FA7CCA"/>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0B"/>
    <w:rsid w:val="00FD50AF"/>
    <w:rsid w:val="00FD53C6"/>
    <w:rsid w:val="00FD5A7E"/>
    <w:rsid w:val="00FD785F"/>
    <w:rsid w:val="00FE030C"/>
    <w:rsid w:val="00FE0E02"/>
    <w:rsid w:val="00FE1399"/>
    <w:rsid w:val="00FE1B87"/>
    <w:rsid w:val="00FE3525"/>
    <w:rsid w:val="00FE36C4"/>
    <w:rsid w:val="00FE3B17"/>
    <w:rsid w:val="00FE3DCB"/>
    <w:rsid w:val="00FE458C"/>
    <w:rsid w:val="00FE760D"/>
    <w:rsid w:val="00FE7EF9"/>
    <w:rsid w:val="00FE7F2A"/>
    <w:rsid w:val="00FF0185"/>
    <w:rsid w:val="00FF101A"/>
    <w:rsid w:val="00FF19AD"/>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9201"/>
    <o:shapelayout v:ext="edit">
      <o:idmap v:ext="edit" data="1"/>
    </o:shapelayout>
  </w:shapeDefaults>
  <w:decimalSymbol w:val=","/>
  <w:listSeparator w:val=";"/>
  <w14:docId w14:val="30522502"/>
  <w15:docId w15:val="{626382AC-0A69-4341-922D-8EDA99597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6B4E"/>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1"/>
      </w:numPr>
    </w:pPr>
  </w:style>
  <w:style w:type="numbering" w:customStyle="1" w:styleId="Zaimportowanystyl2">
    <w:name w:val="Zaimportowany styl 2"/>
    <w:rsid w:val="00B72385"/>
    <w:pPr>
      <w:numPr>
        <w:numId w:val="22"/>
      </w:numPr>
    </w:pPr>
  </w:style>
  <w:style w:type="numbering" w:customStyle="1" w:styleId="Zaimportowanystyl3">
    <w:name w:val="Zaimportowany styl 3"/>
    <w:rsid w:val="00B72385"/>
    <w:pPr>
      <w:numPr>
        <w:numId w:val="23"/>
      </w:numPr>
    </w:pPr>
  </w:style>
  <w:style w:type="numbering" w:customStyle="1" w:styleId="Zaimportowanystyl4">
    <w:name w:val="Zaimportowany styl 4"/>
    <w:rsid w:val="00B72385"/>
    <w:pPr>
      <w:numPr>
        <w:numId w:val="2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29"/>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4A55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4A55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4A55F3"/>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Vnumerowanie">
    <w:name w:val="IIV numerowanie"/>
    <w:basedOn w:val="Normalny"/>
    <w:uiPriority w:val="99"/>
    <w:rsid w:val="00CD2884"/>
    <w:pPr>
      <w:widowControl w:val="0"/>
      <w:numPr>
        <w:ilvl w:val="2"/>
        <w:numId w:val="47"/>
      </w:numPr>
      <w:adjustRightInd w:val="0"/>
      <w:spacing w:before="120" w:after="120" w:line="240" w:lineRule="auto"/>
      <w:contextualSpacing/>
    </w:pPr>
    <w:rPr>
      <w:rFonts w:ascii="Arial" w:eastAsia="SimSun" w:hAnsi="Arial"/>
      <w:color w:val="000000"/>
      <w:kern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11028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04358893">
      <w:bodyDiv w:val="1"/>
      <w:marLeft w:val="0"/>
      <w:marRight w:val="0"/>
      <w:marTop w:val="0"/>
      <w:marBottom w:val="0"/>
      <w:divBdr>
        <w:top w:val="none" w:sz="0" w:space="0" w:color="auto"/>
        <w:left w:val="none" w:sz="0" w:space="0" w:color="auto"/>
        <w:bottom w:val="none" w:sz="0" w:space="0" w:color="auto"/>
        <w:right w:val="none" w:sz="0" w:space="0" w:color="auto"/>
      </w:divBdr>
    </w:div>
    <w:div w:id="363871893">
      <w:bodyDiv w:val="1"/>
      <w:marLeft w:val="0"/>
      <w:marRight w:val="0"/>
      <w:marTop w:val="0"/>
      <w:marBottom w:val="0"/>
      <w:divBdr>
        <w:top w:val="none" w:sz="0" w:space="0" w:color="auto"/>
        <w:left w:val="none" w:sz="0" w:space="0" w:color="auto"/>
        <w:bottom w:val="none" w:sz="0" w:space="0" w:color="auto"/>
        <w:right w:val="none" w:sz="0" w:space="0" w:color="auto"/>
      </w:divBdr>
    </w:div>
    <w:div w:id="496188148">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24652207">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8679403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49432453">
      <w:bodyDiv w:val="1"/>
      <w:marLeft w:val="0"/>
      <w:marRight w:val="0"/>
      <w:marTop w:val="0"/>
      <w:marBottom w:val="0"/>
      <w:divBdr>
        <w:top w:val="none" w:sz="0" w:space="0" w:color="auto"/>
        <w:left w:val="none" w:sz="0" w:space="0" w:color="auto"/>
        <w:bottom w:val="none" w:sz="0" w:space="0" w:color="auto"/>
        <w:right w:val="none" w:sz="0" w:space="0" w:color="auto"/>
      </w:divBdr>
    </w:div>
    <w:div w:id="1000623854">
      <w:bodyDiv w:val="1"/>
      <w:marLeft w:val="0"/>
      <w:marRight w:val="0"/>
      <w:marTop w:val="0"/>
      <w:marBottom w:val="0"/>
      <w:divBdr>
        <w:top w:val="none" w:sz="0" w:space="0" w:color="auto"/>
        <w:left w:val="none" w:sz="0" w:space="0" w:color="auto"/>
        <w:bottom w:val="none" w:sz="0" w:space="0" w:color="auto"/>
        <w:right w:val="none" w:sz="0" w:space="0" w:color="auto"/>
      </w:divBdr>
    </w:div>
    <w:div w:id="1170027466">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240939157">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71870482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2E08281FB025453C9F78D6555759BB74"/>
        <w:category>
          <w:name w:val="Ogólne"/>
          <w:gallery w:val="placeholder"/>
        </w:category>
        <w:types>
          <w:type w:val="bbPlcHdr"/>
        </w:types>
        <w:behaviors>
          <w:behavior w:val="content"/>
        </w:behaviors>
        <w:guid w:val="{36CBE67C-5E63-4087-9E68-425EF08152F8}"/>
      </w:docPartPr>
      <w:docPartBody>
        <w:p w:rsidR="00BC37EE" w:rsidRDefault="00E85ED7" w:rsidP="00E85ED7">
          <w:pPr>
            <w:pStyle w:val="2E08281FB025453C9F78D6555759BB74"/>
          </w:pPr>
          <w:r w:rsidRPr="00CF6B20">
            <w:rPr>
              <w:rStyle w:val="Tekstzastpczy"/>
            </w:rPr>
            <w:t>[Słowa kluczowe]</w:t>
          </w:r>
        </w:p>
      </w:docPartBody>
    </w:docPart>
    <w:docPart>
      <w:docPartPr>
        <w:name w:val="30202C785CAC410888095CBB8F4656F7"/>
        <w:category>
          <w:name w:val="Ogólne"/>
          <w:gallery w:val="placeholder"/>
        </w:category>
        <w:types>
          <w:type w:val="bbPlcHdr"/>
        </w:types>
        <w:behaviors>
          <w:behavior w:val="content"/>
        </w:behaviors>
        <w:guid w:val="{2BB331B3-6D8D-476D-B5F6-2CE036E58367}"/>
      </w:docPartPr>
      <w:docPartBody>
        <w:p w:rsidR="00BC37EE" w:rsidRDefault="00E85ED7" w:rsidP="00E85ED7">
          <w:pPr>
            <w:pStyle w:val="30202C785CAC410888095CBB8F4656F7"/>
          </w:pPr>
          <w:r w:rsidRPr="0045240F">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35FD2"/>
    <w:rsid w:val="00043B85"/>
    <w:rsid w:val="000541D0"/>
    <w:rsid w:val="00064A0E"/>
    <w:rsid w:val="000672FF"/>
    <w:rsid w:val="00073253"/>
    <w:rsid w:val="0007374A"/>
    <w:rsid w:val="00092C4D"/>
    <w:rsid w:val="00093F96"/>
    <w:rsid w:val="000A1772"/>
    <w:rsid w:val="000A3410"/>
    <w:rsid w:val="000B4E1F"/>
    <w:rsid w:val="000B5078"/>
    <w:rsid w:val="000B5F48"/>
    <w:rsid w:val="000F3FFD"/>
    <w:rsid w:val="00110E7A"/>
    <w:rsid w:val="00112677"/>
    <w:rsid w:val="00121F39"/>
    <w:rsid w:val="001B3960"/>
    <w:rsid w:val="001C7176"/>
    <w:rsid w:val="001E3168"/>
    <w:rsid w:val="001E4BA5"/>
    <w:rsid w:val="001F4D89"/>
    <w:rsid w:val="001F6AB2"/>
    <w:rsid w:val="002036E3"/>
    <w:rsid w:val="002625D8"/>
    <w:rsid w:val="00263FCB"/>
    <w:rsid w:val="0027219B"/>
    <w:rsid w:val="0027490D"/>
    <w:rsid w:val="00295270"/>
    <w:rsid w:val="002A14E2"/>
    <w:rsid w:val="002A5475"/>
    <w:rsid w:val="002A769A"/>
    <w:rsid w:val="002D0025"/>
    <w:rsid w:val="002D5E73"/>
    <w:rsid w:val="002D7537"/>
    <w:rsid w:val="002E672A"/>
    <w:rsid w:val="00305222"/>
    <w:rsid w:val="00334924"/>
    <w:rsid w:val="00337C7B"/>
    <w:rsid w:val="00341F66"/>
    <w:rsid w:val="00361D44"/>
    <w:rsid w:val="0038682C"/>
    <w:rsid w:val="003871F8"/>
    <w:rsid w:val="00393B1B"/>
    <w:rsid w:val="003B4965"/>
    <w:rsid w:val="003C4DB9"/>
    <w:rsid w:val="003D3C04"/>
    <w:rsid w:val="003F09C6"/>
    <w:rsid w:val="003F28CC"/>
    <w:rsid w:val="00411585"/>
    <w:rsid w:val="00411C41"/>
    <w:rsid w:val="00426C29"/>
    <w:rsid w:val="004364FA"/>
    <w:rsid w:val="0046204C"/>
    <w:rsid w:val="00466F50"/>
    <w:rsid w:val="004755AE"/>
    <w:rsid w:val="00486F64"/>
    <w:rsid w:val="00496BD7"/>
    <w:rsid w:val="004A4ED0"/>
    <w:rsid w:val="004B30AB"/>
    <w:rsid w:val="00501C64"/>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05B18"/>
    <w:rsid w:val="006232F5"/>
    <w:rsid w:val="00657004"/>
    <w:rsid w:val="0067331D"/>
    <w:rsid w:val="00690FBB"/>
    <w:rsid w:val="006A12EA"/>
    <w:rsid w:val="006A4C38"/>
    <w:rsid w:val="006A4DB0"/>
    <w:rsid w:val="006A6AFD"/>
    <w:rsid w:val="006C16C3"/>
    <w:rsid w:val="00700E56"/>
    <w:rsid w:val="007039E9"/>
    <w:rsid w:val="00723176"/>
    <w:rsid w:val="00750539"/>
    <w:rsid w:val="00757A21"/>
    <w:rsid w:val="007613B7"/>
    <w:rsid w:val="00774C40"/>
    <w:rsid w:val="007C3FB9"/>
    <w:rsid w:val="007D2B04"/>
    <w:rsid w:val="007E096F"/>
    <w:rsid w:val="007E391E"/>
    <w:rsid w:val="007F437C"/>
    <w:rsid w:val="007F5D3C"/>
    <w:rsid w:val="00832C41"/>
    <w:rsid w:val="00843AAE"/>
    <w:rsid w:val="00851773"/>
    <w:rsid w:val="0085262B"/>
    <w:rsid w:val="008712CA"/>
    <w:rsid w:val="00876E33"/>
    <w:rsid w:val="008803EB"/>
    <w:rsid w:val="008E019D"/>
    <w:rsid w:val="008E031B"/>
    <w:rsid w:val="0091435D"/>
    <w:rsid w:val="00920F8B"/>
    <w:rsid w:val="00923549"/>
    <w:rsid w:val="00926AF2"/>
    <w:rsid w:val="009324D2"/>
    <w:rsid w:val="009A7398"/>
    <w:rsid w:val="009B2C80"/>
    <w:rsid w:val="00A00EEA"/>
    <w:rsid w:val="00A27FD0"/>
    <w:rsid w:val="00A347BC"/>
    <w:rsid w:val="00A35DF1"/>
    <w:rsid w:val="00A53412"/>
    <w:rsid w:val="00A71B43"/>
    <w:rsid w:val="00A72EB3"/>
    <w:rsid w:val="00AC1621"/>
    <w:rsid w:val="00AD5090"/>
    <w:rsid w:val="00AE6FED"/>
    <w:rsid w:val="00B146A7"/>
    <w:rsid w:val="00B14DB9"/>
    <w:rsid w:val="00B4616D"/>
    <w:rsid w:val="00B53165"/>
    <w:rsid w:val="00B60536"/>
    <w:rsid w:val="00B812C1"/>
    <w:rsid w:val="00B90592"/>
    <w:rsid w:val="00B92677"/>
    <w:rsid w:val="00B94A64"/>
    <w:rsid w:val="00BA17F0"/>
    <w:rsid w:val="00BA657E"/>
    <w:rsid w:val="00BB6011"/>
    <w:rsid w:val="00BC37EE"/>
    <w:rsid w:val="00BC642E"/>
    <w:rsid w:val="00BC6FE2"/>
    <w:rsid w:val="00C102F1"/>
    <w:rsid w:val="00C67419"/>
    <w:rsid w:val="00C80E37"/>
    <w:rsid w:val="00C849CA"/>
    <w:rsid w:val="00C86BE2"/>
    <w:rsid w:val="00C93CA0"/>
    <w:rsid w:val="00CA4EBC"/>
    <w:rsid w:val="00CD6EC5"/>
    <w:rsid w:val="00CE3936"/>
    <w:rsid w:val="00D13CA0"/>
    <w:rsid w:val="00D34CE5"/>
    <w:rsid w:val="00D405FD"/>
    <w:rsid w:val="00D70111"/>
    <w:rsid w:val="00D84B3B"/>
    <w:rsid w:val="00D92514"/>
    <w:rsid w:val="00DA0DD7"/>
    <w:rsid w:val="00DB34D2"/>
    <w:rsid w:val="00DB544B"/>
    <w:rsid w:val="00DB73BB"/>
    <w:rsid w:val="00DC7A68"/>
    <w:rsid w:val="00DD679B"/>
    <w:rsid w:val="00DD6B38"/>
    <w:rsid w:val="00DE5A1D"/>
    <w:rsid w:val="00DF269A"/>
    <w:rsid w:val="00DF40DA"/>
    <w:rsid w:val="00DF715A"/>
    <w:rsid w:val="00E26E92"/>
    <w:rsid w:val="00E35FDA"/>
    <w:rsid w:val="00E47DB2"/>
    <w:rsid w:val="00E76B96"/>
    <w:rsid w:val="00E825E6"/>
    <w:rsid w:val="00E85ED7"/>
    <w:rsid w:val="00E91008"/>
    <w:rsid w:val="00ED5DD4"/>
    <w:rsid w:val="00EE39C7"/>
    <w:rsid w:val="00EF5F32"/>
    <w:rsid w:val="00F83383"/>
    <w:rsid w:val="00F8384E"/>
    <w:rsid w:val="00F879E4"/>
    <w:rsid w:val="00FD0708"/>
    <w:rsid w:val="00FD3600"/>
    <w:rsid w:val="00FD767E"/>
    <w:rsid w:val="00FE5356"/>
    <w:rsid w:val="00FE7F65"/>
    <w:rsid w:val="00FF317C"/>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53412"/>
    <w:rPr>
      <w:color w:val="808080"/>
    </w:rPr>
  </w:style>
  <w:style w:type="paragraph" w:customStyle="1" w:styleId="77D241E35B89492BAAC938DDBCCD7F34">
    <w:name w:val="77D241E35B89492BAAC938DDBCCD7F34"/>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A8A136829E29478584B387BF6643D9F6">
    <w:name w:val="A8A136829E29478584B387BF6643D9F6"/>
    <w:rsid w:val="002A769A"/>
    <w:pPr>
      <w:spacing w:after="160" w:line="259" w:lineRule="auto"/>
    </w:pPr>
  </w:style>
  <w:style w:type="paragraph" w:customStyle="1" w:styleId="373FB0FCE5BA47BABCB87620F12B1F60">
    <w:name w:val="373FB0FCE5BA47BABCB87620F12B1F60"/>
    <w:rsid w:val="002A769A"/>
    <w:pPr>
      <w:spacing w:after="160" w:line="259" w:lineRule="auto"/>
    </w:pPr>
  </w:style>
  <w:style w:type="paragraph" w:customStyle="1" w:styleId="2E08281FB025453C9F78D6555759BB74">
    <w:name w:val="2E08281FB025453C9F78D6555759BB74"/>
    <w:rsid w:val="00E85ED7"/>
    <w:pPr>
      <w:spacing w:after="160" w:line="259" w:lineRule="auto"/>
    </w:pPr>
  </w:style>
  <w:style w:type="paragraph" w:customStyle="1" w:styleId="30202C785CAC410888095CBB8F4656F7">
    <w:name w:val="30202C785CAC410888095CBB8F4656F7"/>
    <w:rsid w:val="00E85ED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2025-05-23T00:00:00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 xsi:nil="true"/>
    <DataWycofania xmlns="fa87e474-2c2a-4570-a952-e5d0e470b777" xsi:nil="true"/>
    <Rodzaj xmlns="fa87e474-2c2a-4570-a952-e5d0e470b777" xsi:nil="true"/>
    <ObszarCompliance xmlns="fa87e474-2c2a-4570-a952-e5d0e470b777" xsi:nil="true"/>
    <Typ_DSZ xmlns="efb9c7a9-fb7a-49d0-ad5d-64d3cce8bf9e"/>
    <Sygnatura xmlns="efb9c7a9-fb7a-49d0-ad5d-64d3cce8bf9e"/>
    <Symbol_x0020_KO xmlns="efb9c7a9-fb7a-49d0-ad5d-64d3cce8bf9e" xsi:nil="true"/>
    <Uwagi xmlns="efb9c7a9-fb7a-49d0-ad5d-64d3cce8bf9e" xsi:nil="true"/>
    <DataDokumentu xmlns="e98d7501-42e4-4a2d-b641-b529e1ab1d6e"/>
    <Kod xmlns="efb9c7a9-fb7a-49d0-ad5d-64d3cce8bf9e" xsi:nil="true"/>
    <Wsprawie xmlns="efb9c7a9-fb7a-49d0-ad5d-64d3cce8bf9e" xsi:nil="true"/>
    <Dokumenty_x0020_powiązane xmlns="efb9c7a9-fb7a-49d0-ad5d-64d3cce8bf9e" xsi:nil="true"/>
    <Jednostka_x0020_Organizacyjna xmlns="efb9c7a9-fb7a-49d0-ad5d-64d3cce8bf9e"/>
  </documentManagement>
</p:properties>
</file>

<file path=customXml/item5.xml>��< ? x m l   v e r s i o n = " 1 . 0 "   e n c o d i n g = " u t f - 1 6 " ? > < A r r a y O f D o c u m e n t L i n k   x m l n s : x s i = " h t t p : / / w w w . w 3 . o r g / 2 0 0 1 / X M L S c h e m a - i n s t a n c e "   x m l n s : x s d = " h t t p : / / w w w . w 3 . o r g / 2 0 0 1 / X M L S c h e m a " / > 
</file>

<file path=customXml/item6.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C6A5ADB-F845-4581-A71F-F4EB1F296E7A}">
  <ds:schemaRefs>
    <ds:schemaRef ds:uri="http://schemas.openxmlformats.org/officeDocument/2006/bibliography"/>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fa87e474-2c2a-4570-a952-e5d0e470b777"/>
    <ds:schemaRef ds:uri="e98d7501-42e4-4a2d-b641-b529e1ab1d6e"/>
    <ds:schemaRef ds:uri="http://www.w3.org/XML/1998/namespace"/>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497</TotalTime>
  <Pages>1</Pages>
  <Words>138</Words>
  <Characters>828</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Przyłączenie do sieci dystrybucyjnej budynków wielorodzinnych na działkach nr: 3616/11, 3616/15 w Grójcu, gm. Grójec – RE Grójec - IV grupa przyłączeniowa</vt:lpstr>
    </vt:vector>
  </TitlesOfParts>
  <Company>aaa</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Przyłączenie (w systemie zaprojektuj i wybuduj) do sieci dystrybucyjnej magazynów energii Kielce Wschód 1 w m. Kielce dz. 328/3, 328/21-22, Kielce Wschód 2 w m. Kielce dz. 328/3, 328/21-22, Kielce KZWM 1 w m. Kielce dz. 6/8, 1330/2, 1331/2, Kielce Karczówka 1 dz. 23 - RE Kielce grupa III</dc:title>
  <dc:subject>………………</dc:subject>
  <dc:creator>Kurpiewska Katarzyna [PGE S.A.]</dc:creator>
  <cp:keywords>POST/DYS/OSK/LZA/04512/2025</cp:keywords>
  <dc:description/>
  <cp:lastModifiedBy>Sadza Tomasz [PGE Dystr. O.Skarżysko-Kam.]</cp:lastModifiedBy>
  <cp:revision>80</cp:revision>
  <cp:lastPrinted>2025-05-07T11:18:00Z</cp:lastPrinted>
  <dcterms:created xsi:type="dcterms:W3CDTF">2023-03-31T06:42:00Z</dcterms:created>
  <dcterms:modified xsi:type="dcterms:W3CDTF">2025-12-15T11:33:00Z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